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C1C37" w14:textId="77777777" w:rsidR="001F3122" w:rsidRDefault="001F3122" w:rsidP="005451BA">
      <w:pPr>
        <w:pStyle w:val="Nadpis1"/>
        <w:spacing w:before="120" w:line="240" w:lineRule="auto"/>
        <w:rPr>
          <w:rFonts w:ascii="Verdana" w:hAnsi="Verdana" w:cs="Verdana"/>
          <w:b w:val="0"/>
          <w:bCs w:val="0"/>
          <w:caps/>
          <w:sz w:val="32"/>
          <w:szCs w:val="32"/>
          <w:vertAlign w:val="superscript"/>
        </w:rPr>
      </w:pPr>
      <w:bookmarkStart w:id="0" w:name="_Toc5898124"/>
      <w:bookmarkStart w:id="1" w:name="_Toc5898276"/>
      <w:bookmarkStart w:id="2" w:name="_Toc5898297"/>
      <w:bookmarkStart w:id="3" w:name="_Toc5898331"/>
      <w:bookmarkStart w:id="4" w:name="_Toc5898379"/>
      <w:bookmarkStart w:id="5" w:name="_Toc9328142"/>
      <w:bookmarkStart w:id="6" w:name="_Toc9424762"/>
      <w:bookmarkStart w:id="7" w:name="_Toc9424876"/>
      <w:bookmarkStart w:id="8" w:name="_Toc9427673"/>
      <w:r>
        <w:rPr>
          <w:rFonts w:ascii="Verdana" w:hAnsi="Verdana" w:cs="Verdana"/>
          <w:caps/>
          <w:sz w:val="32"/>
          <w:szCs w:val="32"/>
        </w:rPr>
        <w:t>Žádost o SPOLEČNÉ ROZHODNUTÍ O UMÍSTĚNÍ STAVBY A stavební povolení k vodním dílům</w:t>
      </w:r>
      <w:r>
        <w:rPr>
          <w:rFonts w:ascii="Verdana" w:hAnsi="Verdana" w:cs="Verdana"/>
          <w:b w:val="0"/>
          <w:bCs w:val="0"/>
          <w:caps/>
          <w:sz w:val="32"/>
          <w:szCs w:val="32"/>
          <w:vertAlign w:val="superscript"/>
        </w:rPr>
        <w:t>1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31DE3E1A" w14:textId="4653FDFA" w:rsidR="001F3122" w:rsidRPr="001F3122" w:rsidRDefault="001F3122" w:rsidP="001F3122">
      <w:pPr>
        <w:pStyle w:val="Nadpis1"/>
        <w:spacing w:before="12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1F3122">
        <w:rPr>
          <w:rFonts w:ascii="Times New Roman" w:hAnsi="Times New Roman" w:cs="Times New Roman"/>
          <w:caps/>
          <w:sz w:val="24"/>
          <w:szCs w:val="24"/>
        </w:rPr>
        <w:t xml:space="preserve">7. </w:t>
      </w:r>
      <w:r w:rsidRPr="001F3122">
        <w:rPr>
          <w:rFonts w:ascii="Times New Roman" w:hAnsi="Times New Roman" w:cs="Times New Roman"/>
          <w:sz w:val="24"/>
          <w:szCs w:val="24"/>
        </w:rPr>
        <w:t>Pozemky, které se mají použít pro výstavbu</w:t>
      </w:r>
    </w:p>
    <w:p w14:paraId="37F9CF24" w14:textId="24F543D0" w:rsidR="007F642B" w:rsidRPr="0089198D" w:rsidRDefault="007F642B" w:rsidP="001F3122">
      <w:pPr>
        <w:pStyle w:val="Nadpis1"/>
        <w:spacing w:before="0" w:line="240" w:lineRule="auto"/>
      </w:pPr>
    </w:p>
    <w:p w14:paraId="50394AB4" w14:textId="77777777" w:rsidR="00EE3B37" w:rsidRPr="001D7765" w:rsidRDefault="00EE3B37" w:rsidP="008F2D7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="00D34FDC"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1274/5</w:t>
      </w:r>
    </w:p>
    <w:p w14:paraId="40F3AD96" w14:textId="77777777" w:rsidR="00EE3B37" w:rsidRPr="001D7765" w:rsidRDefault="00EE3B37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2A0650"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60000</w:t>
      </w:r>
    </w:p>
    <w:p w14:paraId="5F57374C" w14:textId="77777777" w:rsidR="00EE3B37" w:rsidRPr="001D7765" w:rsidRDefault="00EE3B37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2A0650" w:rsidRPr="001D7765">
        <w:rPr>
          <w:rFonts w:ascii="Arial" w:eastAsia="Times New Roman" w:hAnsi="Arial" w:cs="Arial"/>
          <w:sz w:val="20"/>
          <w:szCs w:val="20"/>
          <w:lang w:eastAsia="cs-CZ"/>
        </w:rPr>
        <w:t>4 681</w:t>
      </w:r>
    </w:p>
    <w:p w14:paraId="2FF1365A" w14:textId="77777777" w:rsidR="00EE3B37" w:rsidRPr="001D7765" w:rsidRDefault="00EE3B37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A0650" w:rsidRPr="001D7765">
        <w:rPr>
          <w:rFonts w:ascii="Arial" w:eastAsia="Times New Roman" w:hAnsi="Arial" w:cs="Arial"/>
          <w:sz w:val="20"/>
          <w:szCs w:val="20"/>
          <w:lang w:eastAsia="cs-CZ"/>
        </w:rPr>
        <w:t>koryto vodního toku přirozené nebo upravené</w:t>
      </w:r>
    </w:p>
    <w:p w14:paraId="53BEE912" w14:textId="77777777" w:rsidR="00EE3B37" w:rsidRPr="001D7765" w:rsidRDefault="00EE3B37" w:rsidP="008F2D7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2A0650"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vod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ní plocha</w:t>
      </w:r>
    </w:p>
    <w:p w14:paraId="5E00313A" w14:textId="77777777" w:rsidR="00EE3B37" w:rsidRPr="001D7765" w:rsidRDefault="00EE3B37" w:rsidP="008F2D7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2A0650" w:rsidRPr="001D7765">
        <w:rPr>
          <w:rFonts w:ascii="Arial" w:hAnsi="Arial" w:cs="Arial"/>
          <w:sz w:val="20"/>
          <w:szCs w:val="20"/>
          <w:shd w:val="clear" w:color="auto" w:fill="FEFEFE"/>
        </w:rPr>
        <w:t>Česká republika</w:t>
      </w:r>
    </w:p>
    <w:p w14:paraId="486D682B" w14:textId="77777777" w:rsidR="002A0650" w:rsidRPr="001D7765" w:rsidRDefault="002A0650" w:rsidP="008F2D7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  <w:t>Úřad pro zastupování státu ve věcech majetkových</w:t>
      </w:r>
    </w:p>
    <w:p w14:paraId="28421B41" w14:textId="77777777" w:rsidR="002A0650" w:rsidRPr="001D7765" w:rsidRDefault="002A0650" w:rsidP="002A0650">
      <w:pPr>
        <w:spacing w:after="0" w:line="240" w:lineRule="auto"/>
        <w:ind w:left="1416"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>Rašínovo nábřeží 390/42, 128 00 Praha 2</w:t>
      </w:r>
    </w:p>
    <w:p w14:paraId="37FD4075" w14:textId="1434DD07" w:rsidR="00BF4270" w:rsidRPr="002D7E90" w:rsidRDefault="00BF4270" w:rsidP="00BF427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D7E90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D7E90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D7E90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2713/14</w:t>
      </w:r>
    </w:p>
    <w:p w14:paraId="099EA4BF" w14:textId="77777777" w:rsidR="00BF4270" w:rsidRPr="002D7E90" w:rsidRDefault="00BF4270" w:rsidP="00BF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10001</w:t>
      </w:r>
    </w:p>
    <w:p w14:paraId="2622D781" w14:textId="3B765894" w:rsidR="00BF4270" w:rsidRPr="002D7E90" w:rsidRDefault="00BF4270" w:rsidP="00BF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D7E90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D7E90">
        <w:rPr>
          <w:rFonts w:ascii="Arial" w:eastAsia="Times New Roman" w:hAnsi="Arial" w:cs="Arial"/>
          <w:sz w:val="20"/>
          <w:szCs w:val="20"/>
          <w:lang w:eastAsia="cs-CZ"/>
        </w:rPr>
        <w:t>8712</w:t>
      </w:r>
    </w:p>
    <w:p w14:paraId="4D2D2DCF" w14:textId="1C82B61A" w:rsidR="00BF4270" w:rsidRPr="002D7E90" w:rsidRDefault="00BF4270" w:rsidP="00BF4270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trvalý travní porost</w:t>
      </w:r>
    </w:p>
    <w:p w14:paraId="5D90B293" w14:textId="073CBB93" w:rsidR="00BF4270" w:rsidRPr="002D7E90" w:rsidRDefault="00BF4270" w:rsidP="00BF4270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59432C59" w14:textId="77777777" w:rsidR="00BF4270" w:rsidRPr="002D7E90" w:rsidRDefault="00BF4270" w:rsidP="00BF427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D7E90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6F208867" w14:textId="77777777" w:rsidR="001D7765" w:rsidRPr="002D7E90" w:rsidRDefault="001D7765" w:rsidP="001D776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D7E90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D7E90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D7E90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2713/149</w:t>
      </w:r>
    </w:p>
    <w:p w14:paraId="4E1DC171" w14:textId="77777777" w:rsidR="001D7765" w:rsidRPr="002D7E90" w:rsidRDefault="001D7765" w:rsidP="001D7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10001</w:t>
      </w:r>
    </w:p>
    <w:p w14:paraId="6692E6C9" w14:textId="77777777" w:rsidR="001D7765" w:rsidRPr="002D7E90" w:rsidRDefault="001D7765" w:rsidP="001D7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D7E90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D7E90">
        <w:rPr>
          <w:rFonts w:ascii="Arial" w:eastAsia="Times New Roman" w:hAnsi="Arial" w:cs="Arial"/>
          <w:sz w:val="20"/>
          <w:szCs w:val="20"/>
          <w:lang w:eastAsia="cs-CZ"/>
        </w:rPr>
        <w:t>128</w:t>
      </w:r>
    </w:p>
    <w:p w14:paraId="2CACABF3" w14:textId="77777777" w:rsidR="001D7765" w:rsidRPr="002D7E90" w:rsidRDefault="001D7765" w:rsidP="001D776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trvalý travní porost</w:t>
      </w:r>
    </w:p>
    <w:p w14:paraId="774D5793" w14:textId="77777777" w:rsidR="001D7765" w:rsidRPr="002D7E90" w:rsidRDefault="001D7765" w:rsidP="001D776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6D259B7C" w14:textId="77777777" w:rsidR="001D7765" w:rsidRPr="001D7765" w:rsidRDefault="001D7765" w:rsidP="001D7765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D7E90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D7E90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622A83AA" w14:textId="77777777" w:rsidR="002A4EC8" w:rsidRPr="00E602A3" w:rsidRDefault="002A4EC8" w:rsidP="002A4EC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E602A3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2713/150</w:t>
      </w:r>
    </w:p>
    <w:p w14:paraId="140A0952" w14:textId="77777777" w:rsidR="002A4EC8" w:rsidRPr="00E602A3" w:rsidRDefault="002A4EC8" w:rsidP="002A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2611</w:t>
      </w:r>
    </w:p>
    <w:p w14:paraId="60144C3B" w14:textId="77777777" w:rsidR="002A4EC8" w:rsidRPr="00E602A3" w:rsidRDefault="002A4EC8" w:rsidP="002A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E602A3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sz w:val="20"/>
          <w:szCs w:val="20"/>
          <w:lang w:eastAsia="cs-CZ"/>
        </w:rPr>
        <w:t>1949</w:t>
      </w:r>
    </w:p>
    <w:p w14:paraId="05BD4B2E" w14:textId="77777777" w:rsidR="002A4EC8" w:rsidRPr="00E602A3" w:rsidRDefault="002A4EC8" w:rsidP="002A4EC8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trvalý travní porost</w:t>
      </w:r>
    </w:p>
    <w:p w14:paraId="49F9CBB9" w14:textId="77777777" w:rsidR="002A4EC8" w:rsidRPr="00E602A3" w:rsidRDefault="002A4EC8" w:rsidP="002A4EC8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0F0951E6" w14:textId="77777777" w:rsidR="002A4EC8" w:rsidRPr="00E602A3" w:rsidRDefault="002A4EC8" w:rsidP="002A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Janáček Bohumír, Chrpová 502/7, Žebětín, 64100 Brno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1/2</w:t>
      </w:r>
    </w:p>
    <w:p w14:paraId="7397A849" w14:textId="77777777" w:rsidR="002A4EC8" w:rsidRPr="00E602A3" w:rsidRDefault="002A4EC8" w:rsidP="002A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Janáčková Marie, Chrpová 502/7, Žebětín, 64100 Brno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1/2</w:t>
      </w:r>
    </w:p>
    <w:p w14:paraId="5C0960A9" w14:textId="77777777" w:rsidR="00431B76" w:rsidRPr="001D7765" w:rsidRDefault="00431B76" w:rsidP="00431B7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2713/170</w:t>
      </w:r>
    </w:p>
    <w:p w14:paraId="6ECE19F8" w14:textId="77777777" w:rsidR="00431B76" w:rsidRPr="001D7765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1001</w:t>
      </w:r>
    </w:p>
    <w:p w14:paraId="73C7327B" w14:textId="77777777" w:rsidR="00431B76" w:rsidRPr="001D7765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>258</w:t>
      </w:r>
    </w:p>
    <w:p w14:paraId="3BE88E66" w14:textId="77777777" w:rsidR="00431B76" w:rsidRPr="001D7765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  <w:t>zeleň</w:t>
      </w:r>
    </w:p>
    <w:p w14:paraId="63ABA051" w14:textId="77777777" w:rsidR="00431B76" w:rsidRPr="001D7765" w:rsidRDefault="00431B76" w:rsidP="00431B76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4A322548" w14:textId="77777777" w:rsidR="00431B76" w:rsidRPr="001D7765" w:rsidRDefault="00431B76" w:rsidP="00431B7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583E0F64" w14:textId="77777777" w:rsidR="00431B76" w:rsidRPr="001D7765" w:rsidRDefault="00431B76" w:rsidP="00431B7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FF0000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2713/173</w:t>
      </w:r>
    </w:p>
    <w:p w14:paraId="5FE14AD0" w14:textId="77777777" w:rsidR="00431B76" w:rsidRPr="001D7765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10001</w:t>
      </w:r>
    </w:p>
    <w:p w14:paraId="61000572" w14:textId="77777777" w:rsidR="00431B76" w:rsidRPr="001D7765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>219</w:t>
      </w:r>
    </w:p>
    <w:p w14:paraId="58DDD83B" w14:textId="77777777" w:rsidR="00431B76" w:rsidRPr="001D7765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  <w:t>ostatní komunikace</w:t>
      </w:r>
    </w:p>
    <w:p w14:paraId="51BD25E6" w14:textId="77777777" w:rsidR="00431B76" w:rsidRPr="001D7765" w:rsidRDefault="00431B76" w:rsidP="00431B76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6063D9EB" w14:textId="77777777" w:rsidR="00431B76" w:rsidRPr="001D7765" w:rsidRDefault="00431B76" w:rsidP="00431B7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7E9AD9FB" w14:textId="77777777" w:rsidR="00B5527F" w:rsidRPr="001D7765" w:rsidRDefault="00B5527F" w:rsidP="00B5527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2713/177</w:t>
      </w:r>
    </w:p>
    <w:p w14:paraId="15A96055" w14:textId="77777777" w:rsidR="00B5527F" w:rsidRPr="001D7765" w:rsidRDefault="00B5527F" w:rsidP="00B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10001</w:t>
      </w:r>
    </w:p>
    <w:p w14:paraId="1DE150F5" w14:textId="77777777" w:rsidR="00B5527F" w:rsidRPr="001D7765" w:rsidRDefault="00B5527F" w:rsidP="00B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>97</w:t>
      </w:r>
    </w:p>
    <w:p w14:paraId="67EB83B2" w14:textId="77777777" w:rsidR="00B5527F" w:rsidRPr="001D7765" w:rsidRDefault="00B5527F" w:rsidP="00B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  <w:t>ostatní komunikace</w:t>
      </w:r>
    </w:p>
    <w:p w14:paraId="51282273" w14:textId="77777777" w:rsidR="00B5527F" w:rsidRPr="001D7765" w:rsidRDefault="00B5527F" w:rsidP="00B5527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0BBE6701" w14:textId="77777777" w:rsidR="00B5527F" w:rsidRPr="001D7765" w:rsidRDefault="00B5527F" w:rsidP="00B552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52A15CEF" w14:textId="77777777" w:rsidR="002A4EC8" w:rsidRPr="00E602A3" w:rsidRDefault="002A4EC8" w:rsidP="002A4EC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Parcelní číslo:</w:t>
      </w:r>
      <w:r w:rsidRPr="00E602A3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2718/1</w:t>
      </w:r>
    </w:p>
    <w:p w14:paraId="1377273A" w14:textId="77777777" w:rsidR="002A4EC8" w:rsidRPr="00E602A3" w:rsidRDefault="002A4EC8" w:rsidP="002A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3417</w:t>
      </w:r>
    </w:p>
    <w:p w14:paraId="5D288CD9" w14:textId="77777777" w:rsidR="002A4EC8" w:rsidRPr="00E602A3" w:rsidRDefault="002A4EC8" w:rsidP="002A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E602A3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sz w:val="20"/>
          <w:szCs w:val="20"/>
          <w:lang w:eastAsia="cs-CZ"/>
        </w:rPr>
        <w:t>520</w:t>
      </w:r>
    </w:p>
    <w:p w14:paraId="77B0442F" w14:textId="77777777" w:rsidR="002A4EC8" w:rsidRPr="00E602A3" w:rsidRDefault="002A4EC8" w:rsidP="002A4EC8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4034B9BB" w14:textId="77777777" w:rsidR="002A4EC8" w:rsidRPr="00E602A3" w:rsidRDefault="002A4EC8" w:rsidP="002A4EC8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41C6221C" w14:textId="77777777" w:rsidR="002A4EC8" w:rsidRPr="00E602A3" w:rsidRDefault="002A4EC8" w:rsidP="002A4EC8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E602A3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E602A3">
        <w:rPr>
          <w:rFonts w:ascii="Arial" w:hAnsi="Arial" w:cs="Arial"/>
          <w:sz w:val="20"/>
          <w:szCs w:val="20"/>
          <w:shd w:val="clear" w:color="auto" w:fill="FEFEFE"/>
        </w:rPr>
        <w:tab/>
      </w:r>
    </w:p>
    <w:p w14:paraId="69176A94" w14:textId="77777777" w:rsidR="002A4EC8" w:rsidRPr="00E602A3" w:rsidRDefault="002A4EC8" w:rsidP="002A4EC8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E602A3">
        <w:rPr>
          <w:rFonts w:ascii="Arial" w:hAnsi="Arial" w:cs="Arial"/>
          <w:sz w:val="20"/>
          <w:szCs w:val="20"/>
          <w:shd w:val="clear" w:color="auto" w:fill="FEFEFE"/>
        </w:rPr>
        <w:t>SJM Vintr Zdeněk Ing. CSc. a Vintrová Věra, Pod Borovníkem 786/42, Žebětín, 64100 Brno</w:t>
      </w:r>
    </w:p>
    <w:p w14:paraId="35B544B7" w14:textId="655589FF" w:rsidR="00750415" w:rsidRPr="001D7765" w:rsidRDefault="00750415" w:rsidP="002A4EC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2718/2</w:t>
      </w:r>
    </w:p>
    <w:p w14:paraId="061A009E" w14:textId="4F98042C" w:rsidR="00750415" w:rsidRPr="001D7765" w:rsidRDefault="00750415" w:rsidP="00750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358DF"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2095</w:t>
      </w:r>
    </w:p>
    <w:p w14:paraId="2E966299" w14:textId="393B2C3B" w:rsidR="00750415" w:rsidRPr="001D7765" w:rsidRDefault="00750415" w:rsidP="00750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>407</w:t>
      </w:r>
    </w:p>
    <w:p w14:paraId="5A516012" w14:textId="4EDF828E" w:rsidR="00750415" w:rsidRPr="001D7765" w:rsidRDefault="00750415" w:rsidP="0075041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7EDF803B" w14:textId="77777777" w:rsidR="00750415" w:rsidRPr="001D7765" w:rsidRDefault="00750415" w:rsidP="0075041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4B6AE9D7" w14:textId="77777777" w:rsidR="00750415" w:rsidRPr="001D7765" w:rsidRDefault="00750415" w:rsidP="00750415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</w:p>
    <w:p w14:paraId="5F4754A3" w14:textId="756AAB89" w:rsidR="00750415" w:rsidRPr="001D7765" w:rsidRDefault="00750415" w:rsidP="00750415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>Kubešová Silvie MVDr., Pod Borovníkem 768/40, Žebětín, 64100 Brno</w:t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  <w:t>1/3</w:t>
      </w:r>
    </w:p>
    <w:p w14:paraId="30B013CE" w14:textId="6F9FC2E0" w:rsidR="00750415" w:rsidRPr="001D7765" w:rsidRDefault="00750415" w:rsidP="00750415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proofErr w:type="spellStart"/>
      <w:r w:rsidRPr="001D7765">
        <w:rPr>
          <w:rFonts w:ascii="Arial" w:hAnsi="Arial" w:cs="Arial"/>
          <w:sz w:val="20"/>
          <w:szCs w:val="20"/>
          <w:shd w:val="clear" w:color="auto" w:fill="FEFEFE"/>
        </w:rPr>
        <w:t>Olejár</w:t>
      </w:r>
      <w:proofErr w:type="spellEnd"/>
      <w:r w:rsidRPr="001D7765">
        <w:rPr>
          <w:rFonts w:ascii="Arial" w:hAnsi="Arial" w:cs="Arial"/>
          <w:sz w:val="20"/>
          <w:szCs w:val="20"/>
          <w:shd w:val="clear" w:color="auto" w:fill="FEFEFE"/>
        </w:rPr>
        <w:t xml:space="preserve"> Petr, Pod Borovníkem 768/40, Žebětín, 64100 Brno</w:t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  <w:t>2/3</w:t>
      </w:r>
    </w:p>
    <w:p w14:paraId="6DB9D064" w14:textId="47F9ADF8" w:rsidR="00B358DF" w:rsidRPr="001D7765" w:rsidRDefault="00B358DF" w:rsidP="00B358D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2718/3</w:t>
      </w:r>
    </w:p>
    <w:p w14:paraId="0C7C7442" w14:textId="205762BA" w:rsidR="00B358DF" w:rsidRPr="001D7765" w:rsidRDefault="00B358DF" w:rsidP="00B358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2659</w:t>
      </w:r>
    </w:p>
    <w:p w14:paraId="1D84B90F" w14:textId="30C33F9F" w:rsidR="00B358DF" w:rsidRPr="001D7765" w:rsidRDefault="00B358DF" w:rsidP="00B358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>482</w:t>
      </w:r>
    </w:p>
    <w:p w14:paraId="07BC26F4" w14:textId="77777777" w:rsidR="00B358DF" w:rsidRPr="001D7765" w:rsidRDefault="00B358DF" w:rsidP="00B358D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582F2273" w14:textId="77777777" w:rsidR="00B358DF" w:rsidRPr="001D7765" w:rsidRDefault="00B358DF" w:rsidP="00B358D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23497E61" w14:textId="77777777" w:rsidR="00B358DF" w:rsidRPr="001D7765" w:rsidRDefault="00B358DF" w:rsidP="00B358D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</w:p>
    <w:p w14:paraId="678DE34A" w14:textId="77777777" w:rsidR="00B358DF" w:rsidRPr="001D7765" w:rsidRDefault="00B358DF" w:rsidP="00B358D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>SJM Ševeček Pavel RNDr. a Ševečková Michaela RNDr., Nálepkova 79/131, Jundrov, 63700 Brno</w:t>
      </w:r>
    </w:p>
    <w:p w14:paraId="572FF338" w14:textId="3294C4CA" w:rsidR="00B358DF" w:rsidRPr="001D7765" w:rsidRDefault="00B358DF" w:rsidP="00B358D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2720/1</w:t>
      </w:r>
    </w:p>
    <w:p w14:paraId="659288B4" w14:textId="059D607B" w:rsidR="00B358DF" w:rsidRPr="001D7765" w:rsidRDefault="00B358DF" w:rsidP="00B358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4686</w:t>
      </w:r>
    </w:p>
    <w:p w14:paraId="419347AB" w14:textId="1A2368CB" w:rsidR="00B358DF" w:rsidRPr="001D7765" w:rsidRDefault="00B358DF" w:rsidP="00B358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>669</w:t>
      </w:r>
    </w:p>
    <w:p w14:paraId="4A3142A3" w14:textId="77777777" w:rsidR="00B358DF" w:rsidRPr="001D7765" w:rsidRDefault="00B358DF" w:rsidP="00B358D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5ED6470C" w14:textId="77777777" w:rsidR="00B358DF" w:rsidRPr="001D7765" w:rsidRDefault="00B358DF" w:rsidP="00B358D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3E0301C0" w14:textId="394F41FB" w:rsidR="00B358DF" w:rsidRPr="001D7765" w:rsidRDefault="00B358DF" w:rsidP="00B358D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 w:rsidRPr="001D7765">
        <w:rPr>
          <w:rFonts w:ascii="Arial" w:hAnsi="Arial" w:cs="Arial"/>
          <w:sz w:val="20"/>
          <w:szCs w:val="20"/>
          <w:shd w:val="clear" w:color="auto" w:fill="FEFEFE"/>
        </w:rPr>
        <w:t>Vlašic</w:t>
      </w:r>
      <w:proofErr w:type="spellEnd"/>
      <w:r w:rsidRPr="001D7765">
        <w:rPr>
          <w:rFonts w:ascii="Arial" w:hAnsi="Arial" w:cs="Arial"/>
          <w:sz w:val="20"/>
          <w:szCs w:val="20"/>
          <w:shd w:val="clear" w:color="auto" w:fill="FEFEFE"/>
        </w:rPr>
        <w:t xml:space="preserve"> Petr, Pod Borovníkem 770/36, Žebětín, 64100 Brno</w:t>
      </w:r>
    </w:p>
    <w:p w14:paraId="391822DF" w14:textId="162C569A" w:rsidR="00BF4270" w:rsidRPr="001D7765" w:rsidRDefault="00BF4270" w:rsidP="00750415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b/>
          <w:sz w:val="20"/>
          <w:szCs w:val="20"/>
          <w:shd w:val="clear" w:color="auto" w:fill="FEFEFE"/>
        </w:rPr>
        <w:t>Parcelní číslo:</w:t>
      </w:r>
      <w:r w:rsidRPr="001D7765">
        <w:rPr>
          <w:rFonts w:ascii="Arial" w:hAnsi="Arial" w:cs="Arial"/>
          <w:b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b/>
          <w:sz w:val="20"/>
          <w:szCs w:val="20"/>
          <w:shd w:val="clear" w:color="auto" w:fill="FEFEFE"/>
        </w:rPr>
        <w:tab/>
        <w:t>2720/3</w:t>
      </w:r>
    </w:p>
    <w:p w14:paraId="6DFEAA50" w14:textId="77777777" w:rsidR="00BF4270" w:rsidRPr="001D7765" w:rsidRDefault="00BF4270" w:rsidP="00BF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10001</w:t>
      </w:r>
    </w:p>
    <w:p w14:paraId="5DD8AF14" w14:textId="77777777" w:rsidR="00BF4270" w:rsidRPr="001D7765" w:rsidRDefault="00BF4270" w:rsidP="00BF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>125</w:t>
      </w:r>
    </w:p>
    <w:p w14:paraId="5CC18162" w14:textId="77777777" w:rsidR="00BF4270" w:rsidRPr="001D7765" w:rsidRDefault="00BF4270" w:rsidP="00BF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  <w:t>ostatní komunikace</w:t>
      </w:r>
    </w:p>
    <w:p w14:paraId="068D74C1" w14:textId="77777777" w:rsidR="00BF4270" w:rsidRPr="001D7765" w:rsidRDefault="00BF4270" w:rsidP="00BF4270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7BC4D605" w14:textId="77777777" w:rsidR="00BF4270" w:rsidRPr="001D7765" w:rsidRDefault="00BF4270" w:rsidP="00BF427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0B1C5A18" w14:textId="33A2A8A6" w:rsidR="00D713F9" w:rsidRPr="001D7765" w:rsidRDefault="00D713F9" w:rsidP="008F2D7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="00D34FDC"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272</w:t>
      </w:r>
      <w:r w:rsidR="00BF4270"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1</w:t>
      </w:r>
      <w:r w:rsidR="00D34FDC"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/3</w:t>
      </w:r>
    </w:p>
    <w:p w14:paraId="59B8F726" w14:textId="77777777" w:rsidR="00D713F9" w:rsidRPr="001D7765" w:rsidRDefault="00D713F9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</w:t>
      </w:r>
      <w:r w:rsidR="002A0650"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0001</w:t>
      </w:r>
    </w:p>
    <w:p w14:paraId="27EE61FF" w14:textId="3BD8687D" w:rsidR="00D713F9" w:rsidRPr="001D7765" w:rsidRDefault="00D713F9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F4270" w:rsidRPr="001D7765">
        <w:rPr>
          <w:rFonts w:ascii="Arial" w:eastAsia="Times New Roman" w:hAnsi="Arial" w:cs="Arial"/>
          <w:sz w:val="20"/>
          <w:szCs w:val="20"/>
          <w:lang w:eastAsia="cs-CZ"/>
        </w:rPr>
        <w:t>477</w:t>
      </w:r>
    </w:p>
    <w:p w14:paraId="7F322A68" w14:textId="77777777" w:rsidR="00D713F9" w:rsidRPr="001D7765" w:rsidRDefault="00D713F9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  <w:t>ostatní komunikace</w:t>
      </w:r>
    </w:p>
    <w:p w14:paraId="4291CF84" w14:textId="77777777" w:rsidR="00D713F9" w:rsidRPr="001D7765" w:rsidRDefault="00D713F9" w:rsidP="008F2D7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6ED2DEFB" w14:textId="77777777" w:rsidR="00D713F9" w:rsidRPr="001D7765" w:rsidRDefault="00D713F9" w:rsidP="008F2D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2A0650" w:rsidRPr="001D7765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71D2CDE0" w14:textId="2AAD0663" w:rsidR="00B56954" w:rsidRPr="00431B76" w:rsidRDefault="00B56954" w:rsidP="00B56954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b/>
          <w:sz w:val="20"/>
          <w:szCs w:val="20"/>
          <w:shd w:val="clear" w:color="auto" w:fill="FEFEFE"/>
        </w:rPr>
        <w:t>Parcelní číslo:</w:t>
      </w:r>
      <w:r w:rsidRPr="001D7765">
        <w:rPr>
          <w:rFonts w:ascii="Arial" w:hAnsi="Arial" w:cs="Arial"/>
          <w:b/>
          <w:sz w:val="20"/>
          <w:szCs w:val="20"/>
          <w:shd w:val="clear" w:color="auto" w:fill="FEFEFE"/>
        </w:rPr>
        <w:tab/>
      </w:r>
      <w:r w:rsidRPr="001D7765">
        <w:rPr>
          <w:rFonts w:ascii="Arial" w:hAnsi="Arial" w:cs="Arial"/>
          <w:b/>
          <w:sz w:val="20"/>
          <w:szCs w:val="20"/>
          <w:shd w:val="clear" w:color="auto" w:fill="FEFEFE"/>
        </w:rPr>
        <w:tab/>
        <w:t>2721/6</w:t>
      </w:r>
    </w:p>
    <w:p w14:paraId="3F31118C" w14:textId="77777777" w:rsidR="00B56954" w:rsidRPr="00431B76" w:rsidRDefault="00B56954" w:rsidP="00B56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431B76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431B76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431B76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10001</w:t>
      </w:r>
    </w:p>
    <w:p w14:paraId="587AF569" w14:textId="27B3DBFB" w:rsidR="00B56954" w:rsidRPr="00431B76" w:rsidRDefault="00B56954" w:rsidP="00B56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31B76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431B76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431B76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431B76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431B76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431B76">
        <w:rPr>
          <w:rFonts w:ascii="Arial" w:eastAsia="Times New Roman" w:hAnsi="Arial" w:cs="Arial"/>
          <w:sz w:val="20"/>
          <w:szCs w:val="20"/>
          <w:lang w:eastAsia="cs-CZ"/>
        </w:rPr>
        <w:t>142</w:t>
      </w:r>
    </w:p>
    <w:p w14:paraId="002596EA" w14:textId="77777777" w:rsidR="00B56954" w:rsidRPr="00431B76" w:rsidRDefault="00B56954" w:rsidP="00B56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431B76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431B7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1B76">
        <w:rPr>
          <w:rFonts w:ascii="Arial" w:eastAsia="Times New Roman" w:hAnsi="Arial" w:cs="Arial"/>
          <w:sz w:val="20"/>
          <w:szCs w:val="20"/>
          <w:lang w:eastAsia="cs-CZ"/>
        </w:rPr>
        <w:tab/>
        <w:t>ostatní komunikace</w:t>
      </w:r>
    </w:p>
    <w:p w14:paraId="3D1B3359" w14:textId="77777777" w:rsidR="00B56954" w:rsidRPr="00431B76" w:rsidRDefault="00B56954" w:rsidP="00B5695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431B76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431B76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578DBAD8" w14:textId="77777777" w:rsidR="00B56954" w:rsidRPr="002A0650" w:rsidRDefault="00B56954" w:rsidP="00B5695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31B76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431B76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431B76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37AA6744" w14:textId="77777777" w:rsidR="0082379D" w:rsidRPr="001D7765" w:rsidRDefault="0082379D" w:rsidP="008F2D7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</w:t>
      </w:r>
      <w:r w:rsidR="00D34FDC"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42/1</w:t>
      </w:r>
    </w:p>
    <w:p w14:paraId="1F485B3F" w14:textId="77777777" w:rsidR="0082379D" w:rsidRPr="001D7765" w:rsidRDefault="0082379D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10001</w:t>
      </w:r>
    </w:p>
    <w:p w14:paraId="35E13490" w14:textId="77777777" w:rsidR="0082379D" w:rsidRPr="001D7765" w:rsidRDefault="0082379D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1D7765">
        <w:rPr>
          <w:rFonts w:ascii="Arial" w:eastAsia="Times New Roman" w:hAnsi="Arial" w:cs="Arial"/>
          <w:sz w:val="20"/>
          <w:szCs w:val="20"/>
          <w:lang w:eastAsia="cs-CZ"/>
        </w:rPr>
        <w:t>806</w:t>
      </w:r>
    </w:p>
    <w:p w14:paraId="1BAA4664" w14:textId="77777777" w:rsidR="0082379D" w:rsidRPr="001D7765" w:rsidRDefault="0082379D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13152" w:rsidRPr="001D7765">
        <w:rPr>
          <w:rFonts w:ascii="Arial" w:eastAsia="Times New Roman" w:hAnsi="Arial" w:cs="Arial"/>
          <w:sz w:val="20"/>
          <w:szCs w:val="20"/>
          <w:lang w:eastAsia="cs-CZ"/>
        </w:rPr>
        <w:t>ostatní komunikace</w:t>
      </w:r>
    </w:p>
    <w:p w14:paraId="6E5B2824" w14:textId="77777777" w:rsidR="0082379D" w:rsidRPr="001D7765" w:rsidRDefault="0082379D" w:rsidP="008F2D7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3A1FE7A9" w14:textId="77777777" w:rsidR="0082379D" w:rsidRPr="00B13152" w:rsidRDefault="0082379D" w:rsidP="008F2D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1D7765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341D0CA8" w14:textId="77777777" w:rsidR="002A4EC8" w:rsidRDefault="002A4EC8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br w:type="page"/>
      </w:r>
    </w:p>
    <w:p w14:paraId="75071E86" w14:textId="529EE0A5" w:rsidR="00EE3015" w:rsidRPr="001D7765" w:rsidRDefault="00EE3015" w:rsidP="008F2D7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</w:t>
      </w:r>
      <w:r w:rsidR="00D34FDC"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42/2</w:t>
      </w:r>
    </w:p>
    <w:p w14:paraId="2D2AFC9B" w14:textId="77777777" w:rsidR="00EE3015" w:rsidRPr="001D7765" w:rsidRDefault="00EE3015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4240</w:t>
      </w:r>
    </w:p>
    <w:p w14:paraId="65299EF2" w14:textId="77777777" w:rsidR="00EE3015" w:rsidRPr="001D7765" w:rsidRDefault="00EE3015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1D7765">
        <w:rPr>
          <w:rFonts w:ascii="Arial" w:eastAsia="Times New Roman" w:hAnsi="Arial" w:cs="Arial"/>
          <w:sz w:val="20"/>
          <w:szCs w:val="20"/>
          <w:lang w:eastAsia="cs-CZ"/>
        </w:rPr>
        <w:t>80</w:t>
      </w:r>
    </w:p>
    <w:p w14:paraId="08C3A58D" w14:textId="77777777" w:rsidR="00EE3015" w:rsidRPr="001D7765" w:rsidRDefault="00EE3015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13152" w:rsidRPr="001D7765">
        <w:rPr>
          <w:rFonts w:ascii="Arial" w:eastAsia="Times New Roman" w:hAnsi="Arial" w:cs="Arial"/>
          <w:sz w:val="20"/>
          <w:szCs w:val="20"/>
          <w:lang w:eastAsia="cs-CZ"/>
        </w:rPr>
        <w:t>ostatní komunikace</w:t>
      </w:r>
    </w:p>
    <w:p w14:paraId="54B2BA75" w14:textId="77777777" w:rsidR="00EE3015" w:rsidRPr="001D7765" w:rsidRDefault="00EE3015" w:rsidP="008F2D7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67A80919" w14:textId="52CD8C7B" w:rsidR="00EE3015" w:rsidRPr="001D7765" w:rsidRDefault="00EE3015" w:rsidP="008F2D7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1D7765">
        <w:rPr>
          <w:rFonts w:ascii="Arial" w:hAnsi="Arial" w:cs="Arial"/>
          <w:sz w:val="20"/>
          <w:szCs w:val="20"/>
          <w:shd w:val="clear" w:color="auto" w:fill="FEFEFE"/>
        </w:rPr>
        <w:t>Foral Petr, č. p. 158, 66448 Nebovidy</w:t>
      </w:r>
    </w:p>
    <w:p w14:paraId="758A114F" w14:textId="77777777" w:rsidR="002A4EC8" w:rsidRPr="00E602A3" w:rsidRDefault="002A4EC8" w:rsidP="002A4EC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bookmarkStart w:id="9" w:name="_GoBack"/>
      <w:bookmarkEnd w:id="9"/>
      <w:r w:rsidRPr="00E602A3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E602A3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2785/4</w:t>
      </w:r>
    </w:p>
    <w:p w14:paraId="4CC70660" w14:textId="77777777" w:rsidR="002A4EC8" w:rsidRPr="00E602A3" w:rsidRDefault="002A4EC8" w:rsidP="002A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213</w:t>
      </w:r>
    </w:p>
    <w:p w14:paraId="0A4C6253" w14:textId="77777777" w:rsidR="002A4EC8" w:rsidRPr="00E602A3" w:rsidRDefault="002A4EC8" w:rsidP="002A4E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E602A3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02A3">
        <w:rPr>
          <w:rFonts w:ascii="Arial" w:eastAsia="Times New Roman" w:hAnsi="Arial" w:cs="Arial"/>
          <w:sz w:val="20"/>
          <w:szCs w:val="20"/>
          <w:lang w:eastAsia="cs-CZ"/>
        </w:rPr>
        <w:t>39</w:t>
      </w:r>
    </w:p>
    <w:p w14:paraId="2F64CEA3" w14:textId="77777777" w:rsidR="002A4EC8" w:rsidRPr="00E602A3" w:rsidRDefault="002A4EC8" w:rsidP="002A4EC8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49581DCE" w14:textId="77777777" w:rsidR="002A4EC8" w:rsidRPr="00E602A3" w:rsidRDefault="002A4EC8" w:rsidP="002A4EC8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E602A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547C3277" w14:textId="77777777" w:rsidR="002A4EC8" w:rsidRPr="00E602A3" w:rsidRDefault="002A4EC8" w:rsidP="002A4EC8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E602A3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E602A3">
        <w:rPr>
          <w:rFonts w:ascii="Arial" w:hAnsi="Arial" w:cs="Arial"/>
          <w:sz w:val="20"/>
          <w:szCs w:val="20"/>
          <w:shd w:val="clear" w:color="auto" w:fill="FEFEFE"/>
        </w:rPr>
        <w:tab/>
        <w:t>SJM Brabenec Josef Ing. a Brabencová Božena PhDr., Klobouček 550/2b, Žebětín, 64100 Brno</w:t>
      </w:r>
    </w:p>
    <w:p w14:paraId="36F07E2A" w14:textId="6E58771C" w:rsidR="00B56954" w:rsidRPr="001D7765" w:rsidRDefault="00B56954" w:rsidP="00B5695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2785/5</w:t>
      </w:r>
    </w:p>
    <w:p w14:paraId="4324DBF6" w14:textId="3E595663" w:rsidR="00B56954" w:rsidRPr="001D7765" w:rsidRDefault="00B56954" w:rsidP="00B56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4240</w:t>
      </w:r>
    </w:p>
    <w:p w14:paraId="781749E0" w14:textId="1A80BBDA" w:rsidR="00B56954" w:rsidRPr="001D7765" w:rsidRDefault="00B56954" w:rsidP="00B56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sz w:val="20"/>
          <w:szCs w:val="20"/>
          <w:lang w:eastAsia="cs-CZ"/>
        </w:rPr>
        <w:t>1183</w:t>
      </w:r>
    </w:p>
    <w:p w14:paraId="307A0A97" w14:textId="77777777" w:rsidR="00B56954" w:rsidRPr="001D7765" w:rsidRDefault="00B56954" w:rsidP="00B5695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54F51234" w14:textId="77777777" w:rsidR="00B56954" w:rsidRPr="001D7765" w:rsidRDefault="00B56954" w:rsidP="00B5695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4C797E4C" w14:textId="1F6EB894" w:rsidR="00B56954" w:rsidRPr="001D7765" w:rsidRDefault="00B56954" w:rsidP="00B5695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1D7765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1D7765">
        <w:rPr>
          <w:rFonts w:ascii="Arial" w:hAnsi="Arial" w:cs="Arial"/>
          <w:sz w:val="20"/>
          <w:szCs w:val="20"/>
          <w:shd w:val="clear" w:color="auto" w:fill="FEFEFE"/>
        </w:rPr>
        <w:tab/>
        <w:t>Foral Petr, č. p. 158, 66448 Nebovidy</w:t>
      </w:r>
    </w:p>
    <w:p w14:paraId="3471E1D1" w14:textId="6C42746E" w:rsidR="00D713F9" w:rsidRPr="001D7765" w:rsidRDefault="00D713F9" w:rsidP="008F2D7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</w:t>
      </w:r>
      <w:r w:rsidR="00D34FDC" w:rsidRPr="001D776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921/1</w:t>
      </w:r>
    </w:p>
    <w:p w14:paraId="0FF0F1AF" w14:textId="77777777" w:rsidR="00D713F9" w:rsidRPr="001D7765" w:rsidRDefault="00D713F9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10001</w:t>
      </w:r>
    </w:p>
    <w:p w14:paraId="2974897D" w14:textId="77777777" w:rsidR="00D713F9" w:rsidRPr="001D7765" w:rsidRDefault="00D713F9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1D776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1D7765">
        <w:rPr>
          <w:rFonts w:ascii="Arial" w:eastAsia="Times New Roman" w:hAnsi="Arial" w:cs="Arial"/>
          <w:sz w:val="20"/>
          <w:szCs w:val="20"/>
          <w:lang w:eastAsia="cs-CZ"/>
        </w:rPr>
        <w:t>2699</w:t>
      </w:r>
    </w:p>
    <w:p w14:paraId="76CB3BC0" w14:textId="77777777" w:rsidR="00D713F9" w:rsidRPr="001D7765" w:rsidRDefault="00D713F9" w:rsidP="008F2D7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6DC02F8E" w14:textId="77777777" w:rsidR="00B13152" w:rsidRPr="001D7765" w:rsidRDefault="00B13152" w:rsidP="008F2D7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Způsob ochrany nemovitosti: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ZPF</w:t>
      </w:r>
    </w:p>
    <w:p w14:paraId="00ED4FB4" w14:textId="77777777" w:rsidR="00D713F9" w:rsidRPr="001D7765" w:rsidRDefault="00D713F9" w:rsidP="008F2D7B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1D776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1D7765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sectPr w:rsidR="00D713F9" w:rsidRPr="001D7765" w:rsidSect="00AB4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165DA" w14:textId="77777777" w:rsidR="006133E7" w:rsidRDefault="006133E7" w:rsidP="007D4E2E">
      <w:pPr>
        <w:spacing w:after="0" w:line="240" w:lineRule="auto"/>
      </w:pPr>
      <w:r>
        <w:separator/>
      </w:r>
    </w:p>
  </w:endnote>
  <w:endnote w:type="continuationSeparator" w:id="0">
    <w:p w14:paraId="3A5D645C" w14:textId="77777777" w:rsidR="006133E7" w:rsidRDefault="006133E7" w:rsidP="007D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633769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F649908" w14:textId="63512384" w:rsidR="006133E7" w:rsidRPr="00EE2D5A" w:rsidRDefault="006133E7">
        <w:pPr>
          <w:pStyle w:val="Zpat"/>
          <w:jc w:val="center"/>
          <w:rPr>
            <w:rFonts w:ascii="Arial" w:hAnsi="Arial" w:cs="Arial"/>
            <w:sz w:val="16"/>
            <w:szCs w:val="16"/>
          </w:rPr>
        </w:pPr>
        <w:r w:rsidRPr="00EE2D5A">
          <w:rPr>
            <w:rFonts w:ascii="Arial" w:hAnsi="Arial" w:cs="Arial"/>
            <w:sz w:val="16"/>
            <w:szCs w:val="16"/>
          </w:rPr>
          <w:fldChar w:fldCharType="begin"/>
        </w:r>
        <w:r w:rsidRPr="00EE2D5A">
          <w:rPr>
            <w:rFonts w:ascii="Arial" w:hAnsi="Arial" w:cs="Arial"/>
            <w:sz w:val="16"/>
            <w:szCs w:val="16"/>
          </w:rPr>
          <w:instrText>PAGE   \* MERGEFORMAT</w:instrText>
        </w:r>
        <w:r w:rsidRPr="00EE2D5A">
          <w:rPr>
            <w:rFonts w:ascii="Arial" w:hAnsi="Arial" w:cs="Arial"/>
            <w:sz w:val="16"/>
            <w:szCs w:val="16"/>
          </w:rPr>
          <w:fldChar w:fldCharType="separate"/>
        </w:r>
        <w:r w:rsidR="002A4EC8">
          <w:rPr>
            <w:rFonts w:ascii="Arial" w:hAnsi="Arial" w:cs="Arial"/>
            <w:noProof/>
            <w:sz w:val="16"/>
            <w:szCs w:val="16"/>
          </w:rPr>
          <w:t>3</w:t>
        </w:r>
        <w:r w:rsidRPr="00EE2D5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14FCD82" w14:textId="77777777" w:rsidR="006133E7" w:rsidRDefault="006133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B9706" w14:textId="77777777" w:rsidR="006133E7" w:rsidRDefault="006133E7" w:rsidP="007D4E2E">
      <w:pPr>
        <w:spacing w:after="0" w:line="240" w:lineRule="auto"/>
      </w:pPr>
      <w:r>
        <w:separator/>
      </w:r>
    </w:p>
  </w:footnote>
  <w:footnote w:type="continuationSeparator" w:id="0">
    <w:p w14:paraId="60CEF960" w14:textId="77777777" w:rsidR="006133E7" w:rsidRDefault="006133E7" w:rsidP="007D4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3A4EB" w14:textId="77777777" w:rsidR="006133E7" w:rsidRDefault="006133E7" w:rsidP="0089198D">
    <w:pPr>
      <w:pStyle w:val="Zhlav"/>
      <w:rPr>
        <w:rFonts w:ascii="Arial" w:hAnsi="Arial" w:cs="Arial"/>
        <w:iCs/>
        <w:sz w:val="16"/>
      </w:rPr>
    </w:pPr>
    <w:r>
      <w:rPr>
        <w:rFonts w:ascii="Arial" w:hAnsi="Arial" w:cs="Arial"/>
        <w:iCs/>
        <w:sz w:val="16"/>
      </w:rPr>
      <w:t>KANALIZACE POD BOROVNÍKEM, BRNO-ŽEBETÍN</w:t>
    </w:r>
  </w:p>
  <w:p w14:paraId="0ACABBD8" w14:textId="77777777" w:rsidR="006133E7" w:rsidRPr="00B90356" w:rsidRDefault="006133E7" w:rsidP="0089198D">
    <w:pPr>
      <w:pStyle w:val="Zhlav"/>
      <w:rPr>
        <w:rFonts w:ascii="Arial" w:hAnsi="Arial" w:cs="Arial"/>
        <w:iCs/>
        <w:caps/>
        <w:sz w:val="16"/>
      </w:rPr>
    </w:pPr>
    <w:proofErr w:type="gramStart"/>
    <w:r>
      <w:rPr>
        <w:rFonts w:ascii="Arial" w:hAnsi="Arial" w:cs="Arial"/>
        <w:iCs/>
        <w:sz w:val="16"/>
      </w:rPr>
      <w:t>K.Ú.</w:t>
    </w:r>
    <w:proofErr w:type="gramEnd"/>
    <w:r>
      <w:rPr>
        <w:rFonts w:ascii="Arial" w:hAnsi="Arial" w:cs="Arial"/>
        <w:iCs/>
        <w:sz w:val="16"/>
      </w:rPr>
      <w:t xml:space="preserve"> ŽEBĚTÍN</w:t>
    </w:r>
  </w:p>
  <w:p w14:paraId="1E94F33C" w14:textId="77777777" w:rsidR="006133E7" w:rsidRDefault="006133E7" w:rsidP="007D4E2E">
    <w:pPr>
      <w:pStyle w:val="Zhlav"/>
      <w:spacing w:before="120"/>
      <w:jc w:val="both"/>
      <w:rPr>
        <w:rFonts w:ascii="Arial" w:hAnsi="Arial" w:cs="Arial"/>
        <w:iCs/>
        <w:caps/>
        <w:sz w:val="16"/>
      </w:rPr>
    </w:pPr>
    <w:r w:rsidRPr="00EC2AE2">
      <w:rPr>
        <w:rFonts w:ascii="Arial" w:hAnsi="Arial" w:cs="Arial"/>
        <w:iCs/>
        <w:caps/>
        <w:sz w:val="16"/>
      </w:rPr>
      <w:t xml:space="preserve">Dokumentace pro vydání </w:t>
    </w:r>
    <w:r w:rsidRPr="004157EB">
      <w:rPr>
        <w:rFonts w:ascii="Arial" w:hAnsi="Arial" w:cs="Arial"/>
        <w:iCs/>
        <w:caps/>
        <w:sz w:val="16"/>
      </w:rPr>
      <w:t xml:space="preserve">společného povolení </w:t>
    </w:r>
  </w:p>
  <w:p w14:paraId="53440D40" w14:textId="0DDA2F41" w:rsidR="006133E7" w:rsidRPr="00B90356" w:rsidRDefault="006133E7" w:rsidP="007D4E2E">
    <w:pPr>
      <w:pStyle w:val="Zhlav"/>
      <w:spacing w:before="120"/>
      <w:rPr>
        <w:rFonts w:ascii="Arial" w:hAnsi="Arial" w:cs="Arial"/>
        <w:iCs/>
        <w:caps/>
        <w:sz w:val="16"/>
      </w:rPr>
    </w:pPr>
    <w:r>
      <w:rPr>
        <w:rFonts w:ascii="Arial" w:hAnsi="Arial" w:cs="Arial"/>
        <w:iCs/>
        <w:caps/>
        <w:sz w:val="16"/>
      </w:rPr>
      <w:t xml:space="preserve">ČÁST b/ souhrnná technická </w:t>
    </w:r>
    <w:r w:rsidRPr="00B90356">
      <w:rPr>
        <w:rFonts w:ascii="Arial" w:hAnsi="Arial" w:cs="Arial"/>
        <w:iCs/>
        <w:caps/>
        <w:sz w:val="16"/>
      </w:rPr>
      <w:t>zpráva</w:t>
    </w:r>
    <w:r w:rsidRPr="00B90356">
      <w:rPr>
        <w:rFonts w:ascii="Arial" w:hAnsi="Arial" w:cs="Arial"/>
        <w:iCs/>
        <w:caps/>
        <w:sz w:val="16"/>
      </w:rPr>
      <w:tab/>
    </w:r>
    <w:r w:rsidRPr="00B90356">
      <w:rPr>
        <w:rFonts w:ascii="Arial" w:hAnsi="Arial" w:cs="Arial"/>
        <w:iCs/>
        <w:caps/>
        <w:sz w:val="16"/>
      </w:rPr>
      <w:tab/>
    </w:r>
    <w:r>
      <w:rPr>
        <w:rFonts w:ascii="Arial" w:hAnsi="Arial" w:cs="Arial"/>
        <w:iCs/>
        <w:caps/>
        <w:sz w:val="16"/>
      </w:rPr>
      <w:t>ZÁŘÍ 2022</w:t>
    </w:r>
  </w:p>
  <w:p w14:paraId="74BD42E3" w14:textId="77777777" w:rsidR="006133E7" w:rsidRDefault="006133E7" w:rsidP="007D4E2E">
    <w:pPr>
      <w:pStyle w:val="Zhlav"/>
      <w:rPr>
        <w:rFonts w:ascii="Arial" w:hAnsi="Arial" w:cs="Arial"/>
        <w:i/>
        <w:sz w:val="16"/>
      </w:rPr>
    </w:pPr>
    <w:r>
      <w:rPr>
        <w:rFonts w:ascii="Arial" w:hAnsi="Arial" w:cs="Arial"/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BE3082D" wp14:editId="5FBD8069">
              <wp:simplePos x="0" y="0"/>
              <wp:positionH relativeFrom="column">
                <wp:posOffset>22860</wp:posOffset>
              </wp:positionH>
              <wp:positionV relativeFrom="paragraph">
                <wp:posOffset>26670</wp:posOffset>
              </wp:positionV>
              <wp:extent cx="5735320" cy="0"/>
              <wp:effectExtent l="13335" t="7620" r="13970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532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4B6AE6" id="Line 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pt,2.1pt" to="453.4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" strokeweight=".26mm">
              <v:stroke joinstyle="miter"/>
            </v:line>
          </w:pict>
        </mc:Fallback>
      </mc:AlternateContent>
    </w:r>
  </w:p>
  <w:p w14:paraId="1BBBFB39" w14:textId="77777777" w:rsidR="006133E7" w:rsidRPr="008C2EF3" w:rsidRDefault="006133E7" w:rsidP="007D4E2E">
    <w:pPr>
      <w:pStyle w:val="Zhlav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20F3433"/>
    <w:multiLevelType w:val="hybridMultilevel"/>
    <w:tmpl w:val="8DBC0E8E"/>
    <w:lvl w:ilvl="0" w:tplc="D7B026F6">
      <w:start w:val="1"/>
      <w:numFmt w:val="decimal"/>
      <w:pStyle w:val="Normlnpodtren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A6041"/>
    <w:multiLevelType w:val="hybridMultilevel"/>
    <w:tmpl w:val="2E7E03FC"/>
    <w:lvl w:ilvl="0" w:tplc="BCB2AB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6596D"/>
    <w:multiLevelType w:val="hybridMultilevel"/>
    <w:tmpl w:val="89F88750"/>
    <w:lvl w:ilvl="0" w:tplc="0244573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030A"/>
    <w:multiLevelType w:val="hybridMultilevel"/>
    <w:tmpl w:val="CA9080F8"/>
    <w:lvl w:ilvl="0" w:tplc="5EC4FF40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D110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2CC685D"/>
    <w:multiLevelType w:val="hybridMultilevel"/>
    <w:tmpl w:val="35B60940"/>
    <w:lvl w:ilvl="0" w:tplc="9AC4F57C">
      <w:start w:val="8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A69EA"/>
    <w:multiLevelType w:val="hybridMultilevel"/>
    <w:tmpl w:val="65A6FFE2"/>
    <w:lvl w:ilvl="0" w:tplc="DCA2E6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023B3"/>
    <w:multiLevelType w:val="hybridMultilevel"/>
    <w:tmpl w:val="758C0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7D0A7D9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7D656A93"/>
    <w:multiLevelType w:val="hybridMultilevel"/>
    <w:tmpl w:val="83A26F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0"/>
  </w:num>
  <w:num w:numId="13">
    <w:abstractNumId w:val="9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98"/>
    <w:rsid w:val="0000382C"/>
    <w:rsid w:val="000059EA"/>
    <w:rsid w:val="00005D13"/>
    <w:rsid w:val="00006022"/>
    <w:rsid w:val="000106C0"/>
    <w:rsid w:val="00011436"/>
    <w:rsid w:val="000115DE"/>
    <w:rsid w:val="00013643"/>
    <w:rsid w:val="00014FF2"/>
    <w:rsid w:val="00015F8C"/>
    <w:rsid w:val="00017CF4"/>
    <w:rsid w:val="000464B6"/>
    <w:rsid w:val="00063D5E"/>
    <w:rsid w:val="00073ED6"/>
    <w:rsid w:val="00077F65"/>
    <w:rsid w:val="00081438"/>
    <w:rsid w:val="000829C6"/>
    <w:rsid w:val="000858BB"/>
    <w:rsid w:val="00087DEC"/>
    <w:rsid w:val="0009176C"/>
    <w:rsid w:val="00094EF1"/>
    <w:rsid w:val="000972F7"/>
    <w:rsid w:val="000A02BD"/>
    <w:rsid w:val="000A04F4"/>
    <w:rsid w:val="000A1700"/>
    <w:rsid w:val="000A4352"/>
    <w:rsid w:val="000A4903"/>
    <w:rsid w:val="000A775A"/>
    <w:rsid w:val="000B38F9"/>
    <w:rsid w:val="000B5350"/>
    <w:rsid w:val="000B5D40"/>
    <w:rsid w:val="000C4B91"/>
    <w:rsid w:val="000C543E"/>
    <w:rsid w:val="000C6C7E"/>
    <w:rsid w:val="000D441D"/>
    <w:rsid w:val="000D4447"/>
    <w:rsid w:val="000E3D7E"/>
    <w:rsid w:val="000E6C83"/>
    <w:rsid w:val="000F3899"/>
    <w:rsid w:val="000F3A3D"/>
    <w:rsid w:val="00102899"/>
    <w:rsid w:val="00103790"/>
    <w:rsid w:val="00110E3A"/>
    <w:rsid w:val="00117B51"/>
    <w:rsid w:val="00121185"/>
    <w:rsid w:val="001220B3"/>
    <w:rsid w:val="0012433E"/>
    <w:rsid w:val="00124A67"/>
    <w:rsid w:val="0013051E"/>
    <w:rsid w:val="001306C8"/>
    <w:rsid w:val="001345BF"/>
    <w:rsid w:val="00135FC8"/>
    <w:rsid w:val="001379F1"/>
    <w:rsid w:val="00144C75"/>
    <w:rsid w:val="00151669"/>
    <w:rsid w:val="00151F91"/>
    <w:rsid w:val="00154A33"/>
    <w:rsid w:val="00157097"/>
    <w:rsid w:val="001603D5"/>
    <w:rsid w:val="001623B9"/>
    <w:rsid w:val="00164E37"/>
    <w:rsid w:val="00166D33"/>
    <w:rsid w:val="00175232"/>
    <w:rsid w:val="00175903"/>
    <w:rsid w:val="001767A7"/>
    <w:rsid w:val="0017747B"/>
    <w:rsid w:val="00193DBB"/>
    <w:rsid w:val="00194E0B"/>
    <w:rsid w:val="001966D4"/>
    <w:rsid w:val="001A60BE"/>
    <w:rsid w:val="001A655E"/>
    <w:rsid w:val="001B1D65"/>
    <w:rsid w:val="001B2AC2"/>
    <w:rsid w:val="001B5547"/>
    <w:rsid w:val="001B573B"/>
    <w:rsid w:val="001B5F21"/>
    <w:rsid w:val="001C4351"/>
    <w:rsid w:val="001C604F"/>
    <w:rsid w:val="001C6D6E"/>
    <w:rsid w:val="001C6DC6"/>
    <w:rsid w:val="001D0F6B"/>
    <w:rsid w:val="001D55E6"/>
    <w:rsid w:val="001D576E"/>
    <w:rsid w:val="001D7765"/>
    <w:rsid w:val="001E017E"/>
    <w:rsid w:val="001E51AE"/>
    <w:rsid w:val="001E74BE"/>
    <w:rsid w:val="001E7C73"/>
    <w:rsid w:val="001F0E2A"/>
    <w:rsid w:val="001F1919"/>
    <w:rsid w:val="001F1AB0"/>
    <w:rsid w:val="001F27AE"/>
    <w:rsid w:val="001F3122"/>
    <w:rsid w:val="002025F9"/>
    <w:rsid w:val="00202A13"/>
    <w:rsid w:val="002059C4"/>
    <w:rsid w:val="002062A0"/>
    <w:rsid w:val="00221E58"/>
    <w:rsid w:val="00224282"/>
    <w:rsid w:val="002373D7"/>
    <w:rsid w:val="00244095"/>
    <w:rsid w:val="00247351"/>
    <w:rsid w:val="002528A3"/>
    <w:rsid w:val="0025483D"/>
    <w:rsid w:val="00257CD7"/>
    <w:rsid w:val="00261ECC"/>
    <w:rsid w:val="00263192"/>
    <w:rsid w:val="00270ECE"/>
    <w:rsid w:val="00271ADE"/>
    <w:rsid w:val="0028696D"/>
    <w:rsid w:val="00291D33"/>
    <w:rsid w:val="002926D5"/>
    <w:rsid w:val="002939D2"/>
    <w:rsid w:val="002A0650"/>
    <w:rsid w:val="002A230C"/>
    <w:rsid w:val="002A4EC8"/>
    <w:rsid w:val="002A7E3B"/>
    <w:rsid w:val="002B019C"/>
    <w:rsid w:val="002B3672"/>
    <w:rsid w:val="002B3B73"/>
    <w:rsid w:val="002B4621"/>
    <w:rsid w:val="002B7069"/>
    <w:rsid w:val="002C0329"/>
    <w:rsid w:val="002C76CC"/>
    <w:rsid w:val="002D4822"/>
    <w:rsid w:val="002D6E0F"/>
    <w:rsid w:val="002D76DB"/>
    <w:rsid w:val="002D7B6C"/>
    <w:rsid w:val="002D7E90"/>
    <w:rsid w:val="002E6BB3"/>
    <w:rsid w:val="002E7F5A"/>
    <w:rsid w:val="002F416E"/>
    <w:rsid w:val="002F6435"/>
    <w:rsid w:val="003018AB"/>
    <w:rsid w:val="003028EB"/>
    <w:rsid w:val="003038C2"/>
    <w:rsid w:val="00304326"/>
    <w:rsid w:val="00305266"/>
    <w:rsid w:val="00306776"/>
    <w:rsid w:val="00311099"/>
    <w:rsid w:val="003113BF"/>
    <w:rsid w:val="0031447B"/>
    <w:rsid w:val="00314997"/>
    <w:rsid w:val="003213BF"/>
    <w:rsid w:val="003240EF"/>
    <w:rsid w:val="00331F15"/>
    <w:rsid w:val="00333DB0"/>
    <w:rsid w:val="00334A35"/>
    <w:rsid w:val="00334CD9"/>
    <w:rsid w:val="00340BD7"/>
    <w:rsid w:val="00343DFB"/>
    <w:rsid w:val="00346AB2"/>
    <w:rsid w:val="00352B75"/>
    <w:rsid w:val="00356484"/>
    <w:rsid w:val="003574E5"/>
    <w:rsid w:val="0036080B"/>
    <w:rsid w:val="0036582B"/>
    <w:rsid w:val="0037200C"/>
    <w:rsid w:val="0037246F"/>
    <w:rsid w:val="003727AC"/>
    <w:rsid w:val="0037561F"/>
    <w:rsid w:val="0038129E"/>
    <w:rsid w:val="00382BEF"/>
    <w:rsid w:val="00387141"/>
    <w:rsid w:val="00391A6B"/>
    <w:rsid w:val="00396769"/>
    <w:rsid w:val="003A16E7"/>
    <w:rsid w:val="003A5907"/>
    <w:rsid w:val="003A6C32"/>
    <w:rsid w:val="003B0939"/>
    <w:rsid w:val="003B2B94"/>
    <w:rsid w:val="003B4148"/>
    <w:rsid w:val="003B5358"/>
    <w:rsid w:val="003B5F8F"/>
    <w:rsid w:val="003B5FBB"/>
    <w:rsid w:val="003B683A"/>
    <w:rsid w:val="003B7A11"/>
    <w:rsid w:val="003C620C"/>
    <w:rsid w:val="003D01AE"/>
    <w:rsid w:val="003D4657"/>
    <w:rsid w:val="003D5BA2"/>
    <w:rsid w:val="003E09B3"/>
    <w:rsid w:val="003E46A0"/>
    <w:rsid w:val="003F08C9"/>
    <w:rsid w:val="003F678D"/>
    <w:rsid w:val="004003A8"/>
    <w:rsid w:val="00414010"/>
    <w:rsid w:val="00415CC1"/>
    <w:rsid w:val="00417231"/>
    <w:rsid w:val="004224DC"/>
    <w:rsid w:val="00431B76"/>
    <w:rsid w:val="00433D67"/>
    <w:rsid w:val="00433EE2"/>
    <w:rsid w:val="00436C38"/>
    <w:rsid w:val="00443761"/>
    <w:rsid w:val="00454DC9"/>
    <w:rsid w:val="00457396"/>
    <w:rsid w:val="00463CAC"/>
    <w:rsid w:val="00473AFE"/>
    <w:rsid w:val="00475790"/>
    <w:rsid w:val="00477009"/>
    <w:rsid w:val="004770AE"/>
    <w:rsid w:val="004774F0"/>
    <w:rsid w:val="00483631"/>
    <w:rsid w:val="00484E79"/>
    <w:rsid w:val="00490B29"/>
    <w:rsid w:val="00490D0A"/>
    <w:rsid w:val="004A0A1F"/>
    <w:rsid w:val="004A185D"/>
    <w:rsid w:val="004A1FBA"/>
    <w:rsid w:val="004A4941"/>
    <w:rsid w:val="004A6604"/>
    <w:rsid w:val="004B0739"/>
    <w:rsid w:val="004B0C04"/>
    <w:rsid w:val="004B204D"/>
    <w:rsid w:val="004B326B"/>
    <w:rsid w:val="004B5260"/>
    <w:rsid w:val="004B56CA"/>
    <w:rsid w:val="004B5907"/>
    <w:rsid w:val="004C2AF0"/>
    <w:rsid w:val="004C786E"/>
    <w:rsid w:val="004C7FC9"/>
    <w:rsid w:val="004D0104"/>
    <w:rsid w:val="004D22CA"/>
    <w:rsid w:val="004F3BED"/>
    <w:rsid w:val="004F3D1B"/>
    <w:rsid w:val="004F401F"/>
    <w:rsid w:val="00505FEC"/>
    <w:rsid w:val="00513E21"/>
    <w:rsid w:val="00523DA3"/>
    <w:rsid w:val="00532F1E"/>
    <w:rsid w:val="00533BC8"/>
    <w:rsid w:val="005376DA"/>
    <w:rsid w:val="005446DE"/>
    <w:rsid w:val="005451BA"/>
    <w:rsid w:val="00546BAD"/>
    <w:rsid w:val="005476DB"/>
    <w:rsid w:val="00551F38"/>
    <w:rsid w:val="00553969"/>
    <w:rsid w:val="00553AFA"/>
    <w:rsid w:val="005600D0"/>
    <w:rsid w:val="00564F90"/>
    <w:rsid w:val="00566143"/>
    <w:rsid w:val="00571E0A"/>
    <w:rsid w:val="005771F0"/>
    <w:rsid w:val="005776E8"/>
    <w:rsid w:val="00581B14"/>
    <w:rsid w:val="00584381"/>
    <w:rsid w:val="00590FBB"/>
    <w:rsid w:val="0059579F"/>
    <w:rsid w:val="00596656"/>
    <w:rsid w:val="00596784"/>
    <w:rsid w:val="00596EE1"/>
    <w:rsid w:val="005A183F"/>
    <w:rsid w:val="005A68FA"/>
    <w:rsid w:val="005B1EE8"/>
    <w:rsid w:val="005B54F1"/>
    <w:rsid w:val="005C3C95"/>
    <w:rsid w:val="005C424C"/>
    <w:rsid w:val="005E09AB"/>
    <w:rsid w:val="005E3AC0"/>
    <w:rsid w:val="005E409C"/>
    <w:rsid w:val="005E5E03"/>
    <w:rsid w:val="005E5F48"/>
    <w:rsid w:val="005E76B3"/>
    <w:rsid w:val="005F65A8"/>
    <w:rsid w:val="00601627"/>
    <w:rsid w:val="00602033"/>
    <w:rsid w:val="00602902"/>
    <w:rsid w:val="00603605"/>
    <w:rsid w:val="00605604"/>
    <w:rsid w:val="0061137D"/>
    <w:rsid w:val="006133E7"/>
    <w:rsid w:val="00626303"/>
    <w:rsid w:val="00633243"/>
    <w:rsid w:val="006336F8"/>
    <w:rsid w:val="00650755"/>
    <w:rsid w:val="00650C52"/>
    <w:rsid w:val="006529F5"/>
    <w:rsid w:val="006545BF"/>
    <w:rsid w:val="00654E35"/>
    <w:rsid w:val="00655D61"/>
    <w:rsid w:val="00660C34"/>
    <w:rsid w:val="00663E35"/>
    <w:rsid w:val="0066491E"/>
    <w:rsid w:val="00666E3E"/>
    <w:rsid w:val="006679D9"/>
    <w:rsid w:val="006711F0"/>
    <w:rsid w:val="00672F0C"/>
    <w:rsid w:val="0067794A"/>
    <w:rsid w:val="0068029A"/>
    <w:rsid w:val="00685B2B"/>
    <w:rsid w:val="006864D7"/>
    <w:rsid w:val="00686E54"/>
    <w:rsid w:val="00690A56"/>
    <w:rsid w:val="00690D84"/>
    <w:rsid w:val="00695536"/>
    <w:rsid w:val="006A48EC"/>
    <w:rsid w:val="006A5826"/>
    <w:rsid w:val="006A58DD"/>
    <w:rsid w:val="006B0EDB"/>
    <w:rsid w:val="006C61E2"/>
    <w:rsid w:val="006C74FB"/>
    <w:rsid w:val="006D0AF6"/>
    <w:rsid w:val="006E2E9E"/>
    <w:rsid w:val="006E360B"/>
    <w:rsid w:val="006E7880"/>
    <w:rsid w:val="006E7CEB"/>
    <w:rsid w:val="0070178A"/>
    <w:rsid w:val="00702971"/>
    <w:rsid w:val="00706C72"/>
    <w:rsid w:val="00714FD5"/>
    <w:rsid w:val="00722580"/>
    <w:rsid w:val="00723737"/>
    <w:rsid w:val="00724C0A"/>
    <w:rsid w:val="00725726"/>
    <w:rsid w:val="00725BF1"/>
    <w:rsid w:val="00727C51"/>
    <w:rsid w:val="00731931"/>
    <w:rsid w:val="007408BA"/>
    <w:rsid w:val="00740EDF"/>
    <w:rsid w:val="0074729D"/>
    <w:rsid w:val="00750415"/>
    <w:rsid w:val="00752689"/>
    <w:rsid w:val="00755935"/>
    <w:rsid w:val="007570E0"/>
    <w:rsid w:val="0076198E"/>
    <w:rsid w:val="00767258"/>
    <w:rsid w:val="00767E76"/>
    <w:rsid w:val="00773D8B"/>
    <w:rsid w:val="00776BC0"/>
    <w:rsid w:val="00781436"/>
    <w:rsid w:val="0078334D"/>
    <w:rsid w:val="00785408"/>
    <w:rsid w:val="00794029"/>
    <w:rsid w:val="00794BED"/>
    <w:rsid w:val="007978E1"/>
    <w:rsid w:val="007A0600"/>
    <w:rsid w:val="007A0881"/>
    <w:rsid w:val="007B237B"/>
    <w:rsid w:val="007B321B"/>
    <w:rsid w:val="007B3CCE"/>
    <w:rsid w:val="007B5CFF"/>
    <w:rsid w:val="007B5DA0"/>
    <w:rsid w:val="007C3AE4"/>
    <w:rsid w:val="007C4848"/>
    <w:rsid w:val="007C7BEA"/>
    <w:rsid w:val="007C7D0F"/>
    <w:rsid w:val="007D4E2E"/>
    <w:rsid w:val="007D6188"/>
    <w:rsid w:val="007E0913"/>
    <w:rsid w:val="007E3485"/>
    <w:rsid w:val="007E4598"/>
    <w:rsid w:val="007F642B"/>
    <w:rsid w:val="0080147F"/>
    <w:rsid w:val="0080213A"/>
    <w:rsid w:val="0080262B"/>
    <w:rsid w:val="00806FC9"/>
    <w:rsid w:val="00807A1F"/>
    <w:rsid w:val="00810D58"/>
    <w:rsid w:val="00815808"/>
    <w:rsid w:val="00816591"/>
    <w:rsid w:val="0082379D"/>
    <w:rsid w:val="00823AF2"/>
    <w:rsid w:val="00832917"/>
    <w:rsid w:val="008330BB"/>
    <w:rsid w:val="008352EC"/>
    <w:rsid w:val="008474B5"/>
    <w:rsid w:val="00850AF4"/>
    <w:rsid w:val="00856D60"/>
    <w:rsid w:val="00866A27"/>
    <w:rsid w:val="0087306B"/>
    <w:rsid w:val="00874700"/>
    <w:rsid w:val="00875C49"/>
    <w:rsid w:val="0088072F"/>
    <w:rsid w:val="00880B5B"/>
    <w:rsid w:val="00885C7F"/>
    <w:rsid w:val="00891083"/>
    <w:rsid w:val="0089198D"/>
    <w:rsid w:val="00893E35"/>
    <w:rsid w:val="0089659F"/>
    <w:rsid w:val="00897D1C"/>
    <w:rsid w:val="008A3F39"/>
    <w:rsid w:val="008A7374"/>
    <w:rsid w:val="008B14B2"/>
    <w:rsid w:val="008B1981"/>
    <w:rsid w:val="008B2518"/>
    <w:rsid w:val="008B698B"/>
    <w:rsid w:val="008B76FC"/>
    <w:rsid w:val="008C26F3"/>
    <w:rsid w:val="008C2865"/>
    <w:rsid w:val="008C29A9"/>
    <w:rsid w:val="008C2EF3"/>
    <w:rsid w:val="008D75A3"/>
    <w:rsid w:val="008E093B"/>
    <w:rsid w:val="008E2E5B"/>
    <w:rsid w:val="008E633F"/>
    <w:rsid w:val="008F2D7B"/>
    <w:rsid w:val="00901A5A"/>
    <w:rsid w:val="00902BF4"/>
    <w:rsid w:val="009042E8"/>
    <w:rsid w:val="0090434C"/>
    <w:rsid w:val="0090472B"/>
    <w:rsid w:val="00912674"/>
    <w:rsid w:val="00916C1A"/>
    <w:rsid w:val="00917351"/>
    <w:rsid w:val="009232F9"/>
    <w:rsid w:val="00927283"/>
    <w:rsid w:val="00932F01"/>
    <w:rsid w:val="009362D8"/>
    <w:rsid w:val="00942DE9"/>
    <w:rsid w:val="00947B71"/>
    <w:rsid w:val="00947F7A"/>
    <w:rsid w:val="009520A5"/>
    <w:rsid w:val="009577F8"/>
    <w:rsid w:val="00962550"/>
    <w:rsid w:val="00964D3A"/>
    <w:rsid w:val="00967FBB"/>
    <w:rsid w:val="00975997"/>
    <w:rsid w:val="00975A9B"/>
    <w:rsid w:val="00987452"/>
    <w:rsid w:val="009906F3"/>
    <w:rsid w:val="0099306D"/>
    <w:rsid w:val="009930C2"/>
    <w:rsid w:val="00997E6E"/>
    <w:rsid w:val="009A05BB"/>
    <w:rsid w:val="009A1AB1"/>
    <w:rsid w:val="009A3D5E"/>
    <w:rsid w:val="009A604A"/>
    <w:rsid w:val="009B1A67"/>
    <w:rsid w:val="009B55D1"/>
    <w:rsid w:val="009C2163"/>
    <w:rsid w:val="009D25C5"/>
    <w:rsid w:val="009E04A2"/>
    <w:rsid w:val="009E5250"/>
    <w:rsid w:val="009F0110"/>
    <w:rsid w:val="00A00E9B"/>
    <w:rsid w:val="00A063BE"/>
    <w:rsid w:val="00A102C8"/>
    <w:rsid w:val="00A232A7"/>
    <w:rsid w:val="00A244BF"/>
    <w:rsid w:val="00A269ED"/>
    <w:rsid w:val="00A3115D"/>
    <w:rsid w:val="00A40EE5"/>
    <w:rsid w:val="00A4268B"/>
    <w:rsid w:val="00A446D0"/>
    <w:rsid w:val="00A51748"/>
    <w:rsid w:val="00A6314D"/>
    <w:rsid w:val="00A63BBC"/>
    <w:rsid w:val="00A6754A"/>
    <w:rsid w:val="00A709BA"/>
    <w:rsid w:val="00A735C4"/>
    <w:rsid w:val="00A80D1A"/>
    <w:rsid w:val="00A81927"/>
    <w:rsid w:val="00A85621"/>
    <w:rsid w:val="00A85E44"/>
    <w:rsid w:val="00A87A83"/>
    <w:rsid w:val="00A9077B"/>
    <w:rsid w:val="00A916A8"/>
    <w:rsid w:val="00A922DD"/>
    <w:rsid w:val="00A95E8D"/>
    <w:rsid w:val="00AA56F5"/>
    <w:rsid w:val="00AA5D46"/>
    <w:rsid w:val="00AB3AEE"/>
    <w:rsid w:val="00AB492A"/>
    <w:rsid w:val="00AC5E75"/>
    <w:rsid w:val="00AD1C26"/>
    <w:rsid w:val="00AE0C35"/>
    <w:rsid w:val="00AE116E"/>
    <w:rsid w:val="00AE2A09"/>
    <w:rsid w:val="00AE68C5"/>
    <w:rsid w:val="00AF0129"/>
    <w:rsid w:val="00AF14B3"/>
    <w:rsid w:val="00B03C6F"/>
    <w:rsid w:val="00B11F26"/>
    <w:rsid w:val="00B12142"/>
    <w:rsid w:val="00B12A71"/>
    <w:rsid w:val="00B12DE9"/>
    <w:rsid w:val="00B13152"/>
    <w:rsid w:val="00B26475"/>
    <w:rsid w:val="00B34E28"/>
    <w:rsid w:val="00B358DF"/>
    <w:rsid w:val="00B36FC5"/>
    <w:rsid w:val="00B40E20"/>
    <w:rsid w:val="00B453B2"/>
    <w:rsid w:val="00B514AF"/>
    <w:rsid w:val="00B545EF"/>
    <w:rsid w:val="00B5527F"/>
    <w:rsid w:val="00B56954"/>
    <w:rsid w:val="00B64EF6"/>
    <w:rsid w:val="00B6546A"/>
    <w:rsid w:val="00B663B8"/>
    <w:rsid w:val="00B70C6C"/>
    <w:rsid w:val="00B72122"/>
    <w:rsid w:val="00B7258E"/>
    <w:rsid w:val="00B81BE5"/>
    <w:rsid w:val="00B85304"/>
    <w:rsid w:val="00B8544C"/>
    <w:rsid w:val="00B92F3B"/>
    <w:rsid w:val="00B93F3A"/>
    <w:rsid w:val="00B95B08"/>
    <w:rsid w:val="00B96839"/>
    <w:rsid w:val="00B97C18"/>
    <w:rsid w:val="00BA5F41"/>
    <w:rsid w:val="00BA678A"/>
    <w:rsid w:val="00BB04CF"/>
    <w:rsid w:val="00BB3AE4"/>
    <w:rsid w:val="00BB48D2"/>
    <w:rsid w:val="00BB49A4"/>
    <w:rsid w:val="00BB4DBC"/>
    <w:rsid w:val="00BB6579"/>
    <w:rsid w:val="00BB6A50"/>
    <w:rsid w:val="00BB7FBC"/>
    <w:rsid w:val="00BC30C2"/>
    <w:rsid w:val="00BC3DDC"/>
    <w:rsid w:val="00BD04C8"/>
    <w:rsid w:val="00BD5333"/>
    <w:rsid w:val="00BE330A"/>
    <w:rsid w:val="00BF1DB9"/>
    <w:rsid w:val="00BF318C"/>
    <w:rsid w:val="00BF4270"/>
    <w:rsid w:val="00BF6E0F"/>
    <w:rsid w:val="00C1572F"/>
    <w:rsid w:val="00C17A1B"/>
    <w:rsid w:val="00C20937"/>
    <w:rsid w:val="00C24EDE"/>
    <w:rsid w:val="00C250A9"/>
    <w:rsid w:val="00C27C0D"/>
    <w:rsid w:val="00C31694"/>
    <w:rsid w:val="00C3281C"/>
    <w:rsid w:val="00C3394C"/>
    <w:rsid w:val="00C43612"/>
    <w:rsid w:val="00C455CA"/>
    <w:rsid w:val="00C46374"/>
    <w:rsid w:val="00C52A29"/>
    <w:rsid w:val="00C52E53"/>
    <w:rsid w:val="00C55825"/>
    <w:rsid w:val="00C6101B"/>
    <w:rsid w:val="00C633CA"/>
    <w:rsid w:val="00C73D8B"/>
    <w:rsid w:val="00C75B9C"/>
    <w:rsid w:val="00C83F11"/>
    <w:rsid w:val="00C930E7"/>
    <w:rsid w:val="00C947BB"/>
    <w:rsid w:val="00C95112"/>
    <w:rsid w:val="00C95619"/>
    <w:rsid w:val="00CB0139"/>
    <w:rsid w:val="00CB709C"/>
    <w:rsid w:val="00CC131A"/>
    <w:rsid w:val="00CC20DB"/>
    <w:rsid w:val="00CC38A5"/>
    <w:rsid w:val="00CC523C"/>
    <w:rsid w:val="00CD44A5"/>
    <w:rsid w:val="00CD4D5A"/>
    <w:rsid w:val="00CD5E1C"/>
    <w:rsid w:val="00CE0E80"/>
    <w:rsid w:val="00CE380F"/>
    <w:rsid w:val="00CE5CBE"/>
    <w:rsid w:val="00CE5E84"/>
    <w:rsid w:val="00CE7A1D"/>
    <w:rsid w:val="00CF0651"/>
    <w:rsid w:val="00CF78F5"/>
    <w:rsid w:val="00D032EE"/>
    <w:rsid w:val="00D052D4"/>
    <w:rsid w:val="00D10F3F"/>
    <w:rsid w:val="00D12343"/>
    <w:rsid w:val="00D16DD5"/>
    <w:rsid w:val="00D24D45"/>
    <w:rsid w:val="00D25F53"/>
    <w:rsid w:val="00D31483"/>
    <w:rsid w:val="00D31F5A"/>
    <w:rsid w:val="00D3204A"/>
    <w:rsid w:val="00D34FDC"/>
    <w:rsid w:val="00D40DD9"/>
    <w:rsid w:val="00D5305C"/>
    <w:rsid w:val="00D53902"/>
    <w:rsid w:val="00D55EF4"/>
    <w:rsid w:val="00D57CA2"/>
    <w:rsid w:val="00D627B1"/>
    <w:rsid w:val="00D63596"/>
    <w:rsid w:val="00D66A77"/>
    <w:rsid w:val="00D67DC1"/>
    <w:rsid w:val="00D713F9"/>
    <w:rsid w:val="00D744FF"/>
    <w:rsid w:val="00D77935"/>
    <w:rsid w:val="00D826D4"/>
    <w:rsid w:val="00D83CE8"/>
    <w:rsid w:val="00D84C3A"/>
    <w:rsid w:val="00D85621"/>
    <w:rsid w:val="00D86FEB"/>
    <w:rsid w:val="00D87A22"/>
    <w:rsid w:val="00D931DA"/>
    <w:rsid w:val="00DA3366"/>
    <w:rsid w:val="00DA4487"/>
    <w:rsid w:val="00DA4AEE"/>
    <w:rsid w:val="00DA62DA"/>
    <w:rsid w:val="00DA699A"/>
    <w:rsid w:val="00DB4D6A"/>
    <w:rsid w:val="00DC0FC2"/>
    <w:rsid w:val="00DC2CC0"/>
    <w:rsid w:val="00DC472A"/>
    <w:rsid w:val="00DC7642"/>
    <w:rsid w:val="00DD2820"/>
    <w:rsid w:val="00DE0C0B"/>
    <w:rsid w:val="00DE2542"/>
    <w:rsid w:val="00DF2883"/>
    <w:rsid w:val="00DF563B"/>
    <w:rsid w:val="00E0152E"/>
    <w:rsid w:val="00E03B17"/>
    <w:rsid w:val="00E06864"/>
    <w:rsid w:val="00E12855"/>
    <w:rsid w:val="00E12EBC"/>
    <w:rsid w:val="00E15B9B"/>
    <w:rsid w:val="00E21B57"/>
    <w:rsid w:val="00E223C3"/>
    <w:rsid w:val="00E2595D"/>
    <w:rsid w:val="00E27C35"/>
    <w:rsid w:val="00E33927"/>
    <w:rsid w:val="00E35036"/>
    <w:rsid w:val="00E35A9B"/>
    <w:rsid w:val="00E37206"/>
    <w:rsid w:val="00E4786D"/>
    <w:rsid w:val="00E544B8"/>
    <w:rsid w:val="00E55A55"/>
    <w:rsid w:val="00E63AF1"/>
    <w:rsid w:val="00E6576A"/>
    <w:rsid w:val="00E72EE2"/>
    <w:rsid w:val="00E740F8"/>
    <w:rsid w:val="00E7681C"/>
    <w:rsid w:val="00E83A09"/>
    <w:rsid w:val="00E8482D"/>
    <w:rsid w:val="00E85B5C"/>
    <w:rsid w:val="00E86456"/>
    <w:rsid w:val="00E879E5"/>
    <w:rsid w:val="00E951CE"/>
    <w:rsid w:val="00E95269"/>
    <w:rsid w:val="00EA3453"/>
    <w:rsid w:val="00EA36AE"/>
    <w:rsid w:val="00EB034F"/>
    <w:rsid w:val="00EB344C"/>
    <w:rsid w:val="00EC0262"/>
    <w:rsid w:val="00EC2236"/>
    <w:rsid w:val="00EC4A9A"/>
    <w:rsid w:val="00EC4EBB"/>
    <w:rsid w:val="00EC789F"/>
    <w:rsid w:val="00ED0770"/>
    <w:rsid w:val="00ED117B"/>
    <w:rsid w:val="00ED5D21"/>
    <w:rsid w:val="00EE2D5A"/>
    <w:rsid w:val="00EE3015"/>
    <w:rsid w:val="00EE3B37"/>
    <w:rsid w:val="00EE5864"/>
    <w:rsid w:val="00EE5997"/>
    <w:rsid w:val="00EE5C68"/>
    <w:rsid w:val="00EE66B9"/>
    <w:rsid w:val="00EE7BEA"/>
    <w:rsid w:val="00EF0C77"/>
    <w:rsid w:val="00EF3E17"/>
    <w:rsid w:val="00F00F21"/>
    <w:rsid w:val="00F067A5"/>
    <w:rsid w:val="00F12183"/>
    <w:rsid w:val="00F12D41"/>
    <w:rsid w:val="00F13B0D"/>
    <w:rsid w:val="00F23783"/>
    <w:rsid w:val="00F25FC9"/>
    <w:rsid w:val="00F27AAF"/>
    <w:rsid w:val="00F30D23"/>
    <w:rsid w:val="00F3121F"/>
    <w:rsid w:val="00F31517"/>
    <w:rsid w:val="00F31F98"/>
    <w:rsid w:val="00F33512"/>
    <w:rsid w:val="00F34AB1"/>
    <w:rsid w:val="00F423B2"/>
    <w:rsid w:val="00F42736"/>
    <w:rsid w:val="00F4362F"/>
    <w:rsid w:val="00F4498C"/>
    <w:rsid w:val="00F45516"/>
    <w:rsid w:val="00F47877"/>
    <w:rsid w:val="00F5512D"/>
    <w:rsid w:val="00F5725F"/>
    <w:rsid w:val="00F61FC0"/>
    <w:rsid w:val="00F62BE4"/>
    <w:rsid w:val="00F6633A"/>
    <w:rsid w:val="00F67BE0"/>
    <w:rsid w:val="00F67FD4"/>
    <w:rsid w:val="00F83563"/>
    <w:rsid w:val="00F8557C"/>
    <w:rsid w:val="00F96CEF"/>
    <w:rsid w:val="00F97E56"/>
    <w:rsid w:val="00FA65F0"/>
    <w:rsid w:val="00FB2BC5"/>
    <w:rsid w:val="00FB4288"/>
    <w:rsid w:val="00FC222E"/>
    <w:rsid w:val="00FC44D4"/>
    <w:rsid w:val="00FC56B0"/>
    <w:rsid w:val="00FD1FEF"/>
    <w:rsid w:val="00FD1FF6"/>
    <w:rsid w:val="00FD4858"/>
    <w:rsid w:val="00FD5027"/>
    <w:rsid w:val="00FD5BE5"/>
    <w:rsid w:val="00FE022D"/>
    <w:rsid w:val="00FE11EE"/>
    <w:rsid w:val="00FE5A94"/>
    <w:rsid w:val="00FE6C05"/>
    <w:rsid w:val="00FF444A"/>
    <w:rsid w:val="00FF53A2"/>
    <w:rsid w:val="00FF54DD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4E03C"/>
  <w15:docId w15:val="{35E775B7-BB72-47A4-AA13-D4BEB237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492A"/>
  </w:style>
  <w:style w:type="paragraph" w:styleId="Nadpis1">
    <w:name w:val="heading 1"/>
    <w:basedOn w:val="Normln"/>
    <w:next w:val="Normln"/>
    <w:link w:val="Nadpis1Char"/>
    <w:uiPriority w:val="9"/>
    <w:qFormat/>
    <w:rsid w:val="00FD5BE5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B3AEE"/>
    <w:pPr>
      <w:keepNext/>
      <w:keepLines/>
      <w:spacing w:before="120" w:after="0" w:line="240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34FDC"/>
    <w:pPr>
      <w:keepNext/>
      <w:keepLines/>
      <w:spacing w:before="120" w:after="0" w:line="240" w:lineRule="auto"/>
      <w:ind w:left="284" w:hanging="284"/>
      <w:jc w:val="both"/>
      <w:outlineLvl w:val="2"/>
    </w:pPr>
    <w:rPr>
      <w:rFonts w:ascii="Arial" w:eastAsiaTheme="majorEastAsia" w:hAnsi="Arial" w:cstheme="majorBidi"/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autoRedefine/>
    <w:unhideWhenUsed/>
    <w:qFormat/>
    <w:rsid w:val="00927283"/>
    <w:pPr>
      <w:keepNext/>
      <w:keepLines/>
      <w:widowControl w:val="0"/>
      <w:autoSpaceDE w:val="0"/>
      <w:autoSpaceDN w:val="0"/>
      <w:adjustRightInd w:val="0"/>
      <w:spacing w:before="120" w:after="0" w:line="240" w:lineRule="auto"/>
      <w:jc w:val="both"/>
      <w:outlineLvl w:val="3"/>
    </w:pPr>
    <w:rPr>
      <w:rFonts w:ascii="Arial" w:eastAsia="Times New Roman" w:hAnsi="Arial" w:cs="Times New Roman"/>
      <w:b/>
      <w:bCs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E4598"/>
    <w:rPr>
      <w:color w:val="0000FF" w:themeColor="hyperlink"/>
      <w:u w:val="single"/>
    </w:rPr>
  </w:style>
  <w:style w:type="paragraph" w:styleId="Zhlav">
    <w:name w:val="header"/>
    <w:basedOn w:val="Normln"/>
    <w:link w:val="ZhlavChar"/>
    <w:unhideWhenUsed/>
    <w:rsid w:val="007D4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D4E2E"/>
  </w:style>
  <w:style w:type="paragraph" w:styleId="Zpat">
    <w:name w:val="footer"/>
    <w:basedOn w:val="Normln"/>
    <w:link w:val="ZpatChar"/>
    <w:uiPriority w:val="99"/>
    <w:unhideWhenUsed/>
    <w:rsid w:val="007D4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4E2E"/>
  </w:style>
  <w:style w:type="paragraph" w:customStyle="1" w:styleId="Style1">
    <w:name w:val="Style 1"/>
    <w:rsid w:val="00686E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customStyle="1" w:styleId="Standardnpsmoodstavce1">
    <w:name w:val="Standardní písmo odstavce1"/>
    <w:rsid w:val="00686E54"/>
  </w:style>
  <w:style w:type="paragraph" w:customStyle="1" w:styleId="Default">
    <w:name w:val="Default"/>
    <w:rsid w:val="005E09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semiHidden/>
    <w:rsid w:val="0025483D"/>
    <w:pPr>
      <w:suppressAutoHyphens/>
      <w:spacing w:after="0" w:line="240" w:lineRule="auto"/>
    </w:pPr>
    <w:rPr>
      <w:rFonts w:ascii="Times" w:eastAsia="Times New Roman" w:hAnsi="Times" w:cs="Times New Roman"/>
      <w:sz w:val="20"/>
      <w:szCs w:val="20"/>
      <w:lang w:val="en-GB"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25483D"/>
    <w:rPr>
      <w:rFonts w:ascii="Times" w:eastAsia="Times New Roman" w:hAnsi="Times" w:cs="Times New Roman"/>
      <w:sz w:val="20"/>
      <w:szCs w:val="20"/>
      <w:lang w:val="en-GB" w:eastAsia="ar-SA"/>
    </w:rPr>
  </w:style>
  <w:style w:type="character" w:customStyle="1" w:styleId="CharacterStyle1">
    <w:name w:val="Character Style 1"/>
    <w:uiPriority w:val="99"/>
    <w:rsid w:val="00B03C6F"/>
    <w:rPr>
      <w:sz w:val="24"/>
    </w:rPr>
  </w:style>
  <w:style w:type="paragraph" w:customStyle="1" w:styleId="Style3">
    <w:name w:val="Style 3"/>
    <w:rsid w:val="00B03C6F"/>
    <w:pPr>
      <w:widowControl w:val="0"/>
      <w:suppressAutoHyphens/>
      <w:autoSpaceDE w:val="0"/>
      <w:autoSpaceDN w:val="0"/>
      <w:spacing w:after="0" w:line="288" w:lineRule="auto"/>
      <w:ind w:left="864"/>
      <w:textAlignment w:val="baseline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customStyle="1" w:styleId="Textodstavce">
    <w:name w:val="Text odstavce"/>
    <w:basedOn w:val="Normln"/>
    <w:rsid w:val="00FE5A94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FE5A94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FE5A94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1137D"/>
    <w:pPr>
      <w:ind w:left="720"/>
      <w:contextualSpacing/>
    </w:pPr>
  </w:style>
  <w:style w:type="paragraph" w:customStyle="1" w:styleId="Style2">
    <w:name w:val="Style 2"/>
    <w:uiPriority w:val="99"/>
    <w:rsid w:val="00BB6579"/>
    <w:pPr>
      <w:widowControl w:val="0"/>
      <w:autoSpaceDE w:val="0"/>
      <w:autoSpaceDN w:val="0"/>
      <w:spacing w:after="0" w:line="290" w:lineRule="auto"/>
      <w:ind w:left="1296" w:hanging="432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Nadpis4Char">
    <w:name w:val="Nadpis 4 Char"/>
    <w:basedOn w:val="Standardnpsmoodstavce"/>
    <w:link w:val="Nadpis4"/>
    <w:rsid w:val="00927283"/>
    <w:rPr>
      <w:rFonts w:ascii="Arial" w:eastAsia="Times New Roman" w:hAnsi="Arial" w:cs="Times New Roman"/>
      <w:b/>
      <w:bCs/>
      <w:i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6C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FD5BE5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AB3AEE"/>
    <w:rPr>
      <w:rFonts w:ascii="Arial" w:eastAsiaTheme="majorEastAsia" w:hAnsi="Arial" w:cstheme="majorBidi"/>
      <w:b/>
      <w:sz w:val="24"/>
      <w:szCs w:val="26"/>
    </w:rPr>
  </w:style>
  <w:style w:type="paragraph" w:customStyle="1" w:styleId="Tabulka">
    <w:name w:val="Tabulka"/>
    <w:basedOn w:val="Normln"/>
    <w:rsid w:val="003F08C9"/>
    <w:pPr>
      <w:spacing w:before="60" w:after="60" w:line="240" w:lineRule="atLeast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TPOOdstavec">
    <w:name w:val="TPO Odstavec"/>
    <w:basedOn w:val="Normln"/>
    <w:link w:val="TPOOdstavecChar"/>
    <w:qFormat/>
    <w:rsid w:val="00EE7BEA"/>
    <w:pPr>
      <w:spacing w:before="120" w:after="240" w:line="240" w:lineRule="auto"/>
      <w:ind w:firstLine="709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POOdstavecChar">
    <w:name w:val="TPO Odstavec Char"/>
    <w:link w:val="TPOOdstavec"/>
    <w:rsid w:val="00EE7BEA"/>
    <w:rPr>
      <w:rFonts w:ascii="Calibri" w:eastAsia="Times New Roman" w:hAnsi="Calibri" w:cs="Times New Roman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776BC0"/>
    <w:pPr>
      <w:spacing w:before="120" w:after="0" w:line="240" w:lineRule="auto"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Bezmezer1">
    <w:name w:val="Bez mezer1"/>
    <w:rsid w:val="00B34E28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character" w:customStyle="1" w:styleId="BezmezerChar">
    <w:name w:val="Bez mezer Char"/>
    <w:link w:val="Bezmezer"/>
    <w:uiPriority w:val="1"/>
    <w:locked/>
    <w:rsid w:val="00776BC0"/>
    <w:rPr>
      <w:rFonts w:ascii="Arial" w:hAnsi="Arial" w:cs="Arial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D34FDC"/>
    <w:rPr>
      <w:rFonts w:ascii="Arial" w:eastAsiaTheme="majorEastAsia" w:hAnsi="Arial" w:cstheme="majorBidi"/>
      <w:b/>
      <w:bCs/>
      <w:sz w:val="20"/>
      <w:szCs w:val="20"/>
    </w:rPr>
  </w:style>
  <w:style w:type="character" w:customStyle="1" w:styleId="NormlnpodtrenChar">
    <w:name w:val="Normální podtržený Char"/>
    <w:basedOn w:val="Standardnpsmoodstavce"/>
    <w:link w:val="Normlnpodtren"/>
    <w:qFormat/>
    <w:locked/>
    <w:rsid w:val="00AC5E75"/>
    <w:rPr>
      <w:rFonts w:ascii="Arial" w:hAnsi="Arial" w:cs="Arial"/>
      <w:b/>
      <w:shd w:val="clear" w:color="auto" w:fill="FFFFFF"/>
    </w:rPr>
  </w:style>
  <w:style w:type="paragraph" w:customStyle="1" w:styleId="Normlnpodtren">
    <w:name w:val="Normální podtržený"/>
    <w:basedOn w:val="Normln"/>
    <w:link w:val="NormlnpodtrenChar"/>
    <w:autoRedefine/>
    <w:qFormat/>
    <w:rsid w:val="00AC5E75"/>
    <w:pPr>
      <w:numPr>
        <w:numId w:val="5"/>
      </w:numPr>
      <w:shd w:val="clear" w:color="auto" w:fill="FFFFFF"/>
      <w:spacing w:after="0" w:line="240" w:lineRule="auto"/>
      <w:jc w:val="both"/>
    </w:pPr>
    <w:rPr>
      <w:rFonts w:ascii="Arial" w:hAnsi="Arial" w:cs="Arial"/>
      <w:b/>
    </w:rPr>
  </w:style>
  <w:style w:type="paragraph" w:customStyle="1" w:styleId="Text">
    <w:name w:val="Text"/>
    <w:basedOn w:val="Normln"/>
    <w:rsid w:val="00AC5E75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Bezmezer2">
    <w:name w:val="Bez mezer2"/>
    <w:rsid w:val="00B11F26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70178A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0178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0178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0178A"/>
    <w:pPr>
      <w:spacing w:after="100"/>
      <w:ind w:left="440"/>
    </w:pPr>
  </w:style>
  <w:style w:type="character" w:customStyle="1" w:styleId="Normln1Char">
    <w:name w:val="Normální1 Char"/>
    <w:rsid w:val="00352B75"/>
    <w:rPr>
      <w:rFonts w:ascii="Arial" w:hAnsi="Arial" w:cs="Arial"/>
      <w:sz w:val="24"/>
      <w:lang w:val="cs-CZ" w:eastAsia="ar-SA" w:bidi="ar-SA"/>
    </w:rPr>
  </w:style>
  <w:style w:type="character" w:customStyle="1" w:styleId="highlightedglossaryterm">
    <w:name w:val="highlightedglossaryterm"/>
    <w:basedOn w:val="Standardnpsmoodstavce"/>
    <w:rsid w:val="00352B75"/>
  </w:style>
  <w:style w:type="character" w:styleId="Siln">
    <w:name w:val="Strong"/>
    <w:qFormat/>
    <w:rsid w:val="00352B75"/>
    <w:rPr>
      <w:b/>
      <w:bCs/>
    </w:rPr>
  </w:style>
  <w:style w:type="paragraph" w:customStyle="1" w:styleId="Normln1">
    <w:name w:val="Normální1"/>
    <w:rsid w:val="00352B75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6A7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6A77"/>
  </w:style>
  <w:style w:type="paragraph" w:customStyle="1" w:styleId="bntext">
    <w:name w:val="běžný text"/>
    <w:rsid w:val="00D66A77"/>
    <w:pPr>
      <w:snapToGrid w:val="0"/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paragraph" w:customStyle="1" w:styleId="par">
    <w:name w:val="par"/>
    <w:uiPriority w:val="99"/>
    <w:rsid w:val="00D931DA"/>
    <w:pPr>
      <w:widowControl w:val="0"/>
      <w:autoSpaceDE w:val="0"/>
      <w:autoSpaceDN w:val="0"/>
      <w:adjustRightInd w:val="0"/>
      <w:spacing w:before="283" w:after="283" w:line="240" w:lineRule="auto"/>
      <w:jc w:val="both"/>
    </w:pPr>
    <w:rPr>
      <w:rFonts w:ascii="Arial" w:eastAsia="Times New Roman" w:hAnsi="Arial" w:cs="Arial"/>
      <w:color w:val="000000"/>
      <w:lang w:eastAsia="cs-CZ"/>
    </w:rPr>
  </w:style>
  <w:style w:type="paragraph" w:customStyle="1" w:styleId="Textbody">
    <w:name w:val="Text body"/>
    <w:basedOn w:val="Normln"/>
    <w:rsid w:val="005771F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B01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E74B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E7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8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2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7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9E59F-4A24-48A1-9807-0523F321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 systému Windows</dc:creator>
  <cp:lastModifiedBy>Uživatel systému Windows</cp:lastModifiedBy>
  <cp:revision>8</cp:revision>
  <cp:lastPrinted>2019-11-28T06:28:00Z</cp:lastPrinted>
  <dcterms:created xsi:type="dcterms:W3CDTF">2022-09-06T09:56:00Z</dcterms:created>
  <dcterms:modified xsi:type="dcterms:W3CDTF">2022-09-13T13:52:00Z</dcterms:modified>
</cp:coreProperties>
</file>